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986" w:rsidRDefault="00457ECD" w:rsidP="00394986">
      <w:pPr>
        <w:pStyle w:val="Default"/>
      </w:pPr>
      <w:r>
        <w:rPr>
          <w:noProof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-489585</wp:posOffset>
            </wp:positionV>
            <wp:extent cx="6082665" cy="1486535"/>
            <wp:effectExtent l="19050" t="0" r="0" b="0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665" cy="14865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4986" w:rsidRDefault="005F609F" w:rsidP="00394986">
      <w:pPr>
        <w:pStyle w:val="Defaul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KUPNÍ SMLOUVA</w:t>
      </w:r>
    </w:p>
    <w:p w:rsidR="00394986" w:rsidRPr="00394986" w:rsidRDefault="00394986" w:rsidP="00394986">
      <w:pPr>
        <w:pStyle w:val="Default"/>
        <w:jc w:val="center"/>
        <w:rPr>
          <w:b/>
          <w:sz w:val="32"/>
          <w:szCs w:val="32"/>
        </w:rPr>
      </w:pPr>
    </w:p>
    <w:p w:rsidR="007F40C0" w:rsidRDefault="00E9749C" w:rsidP="00CB2B2F">
      <w:pPr>
        <w:jc w:val="center"/>
        <w:rPr>
          <w:rFonts w:ascii="Times New Roman" w:hAnsi="Times New Roman"/>
          <w:b/>
          <w:sz w:val="22"/>
        </w:rPr>
      </w:pPr>
      <w:r w:rsidRPr="00E9749C">
        <w:rPr>
          <w:rFonts w:ascii="Times New Roman" w:hAnsi="Times New Roman"/>
          <w:b/>
          <w:sz w:val="24"/>
        </w:rPr>
        <w:t>Vybavení učeben nábytkem</w:t>
      </w:r>
    </w:p>
    <w:p w:rsidR="00E9749C" w:rsidRPr="00CB2B2F" w:rsidRDefault="00E9749C" w:rsidP="00CB2B2F">
      <w:pPr>
        <w:jc w:val="center"/>
        <w:rPr>
          <w:rFonts w:ascii="Times New Roman" w:hAnsi="Times New Roman"/>
          <w:sz w:val="24"/>
          <w:szCs w:val="22"/>
        </w:rPr>
      </w:pPr>
    </w:p>
    <w:p w:rsidR="000A1DC2" w:rsidRPr="000F6660" w:rsidRDefault="000A1DC2" w:rsidP="000A1DC2">
      <w:pPr>
        <w:jc w:val="center"/>
        <w:rPr>
          <w:rFonts w:ascii="Times New Roman" w:hAnsi="Times New Roman"/>
          <w:b/>
          <w:sz w:val="22"/>
          <w:szCs w:val="22"/>
        </w:rPr>
      </w:pPr>
      <w:r w:rsidRPr="000F6660">
        <w:rPr>
          <w:rFonts w:ascii="Times New Roman" w:hAnsi="Times New Roman"/>
          <w:b/>
          <w:sz w:val="22"/>
          <w:szCs w:val="22"/>
        </w:rPr>
        <w:t>I.</w:t>
      </w:r>
    </w:p>
    <w:p w:rsidR="000A1DC2" w:rsidRPr="000F6660" w:rsidRDefault="000A1DC2" w:rsidP="000A1DC2">
      <w:pPr>
        <w:pStyle w:val="Smlouva2"/>
        <w:spacing w:after="120"/>
        <w:rPr>
          <w:sz w:val="22"/>
          <w:szCs w:val="22"/>
        </w:rPr>
      </w:pPr>
      <w:r w:rsidRPr="000F6660">
        <w:rPr>
          <w:sz w:val="22"/>
          <w:szCs w:val="22"/>
        </w:rPr>
        <w:t>Smluvní strany</w:t>
      </w:r>
    </w:p>
    <w:p w:rsidR="000A1DC2" w:rsidRPr="000F6660" w:rsidRDefault="000A1DC2" w:rsidP="000A1DC2">
      <w:pPr>
        <w:jc w:val="center"/>
        <w:rPr>
          <w:rFonts w:ascii="Times New Roman" w:hAnsi="Times New Roman"/>
          <w:b/>
          <w:sz w:val="22"/>
          <w:szCs w:val="22"/>
        </w:rPr>
      </w:pPr>
    </w:p>
    <w:p w:rsidR="00CB2B2F" w:rsidRDefault="00CB2B2F" w:rsidP="00CB2B2F">
      <w:pPr>
        <w:numPr>
          <w:ilvl w:val="0"/>
          <w:numId w:val="7"/>
        </w:numPr>
        <w:tabs>
          <w:tab w:val="clear" w:pos="720"/>
          <w:tab w:val="num" w:pos="360"/>
          <w:tab w:val="left" w:pos="2977"/>
        </w:tabs>
        <w:spacing w:after="60"/>
        <w:ind w:hanging="720"/>
        <w:jc w:val="both"/>
        <w:rPr>
          <w:rFonts w:ascii="Times New Roman" w:hAnsi="Times New Roman"/>
          <w:b/>
          <w:bCs/>
          <w:sz w:val="22"/>
          <w:szCs w:val="22"/>
        </w:rPr>
      </w:pPr>
      <w:r w:rsidRPr="00CB2B2F">
        <w:rPr>
          <w:rFonts w:ascii="Times New Roman" w:hAnsi="Times New Roman"/>
          <w:b/>
          <w:bCs/>
          <w:sz w:val="22"/>
          <w:szCs w:val="22"/>
        </w:rPr>
        <w:t xml:space="preserve">Střední odborná škola, </w:t>
      </w:r>
      <w:proofErr w:type="spellStart"/>
      <w:r w:rsidRPr="00CB2B2F">
        <w:rPr>
          <w:rFonts w:ascii="Times New Roman" w:hAnsi="Times New Roman"/>
          <w:b/>
          <w:bCs/>
          <w:sz w:val="22"/>
          <w:szCs w:val="22"/>
        </w:rPr>
        <w:t>Frýdek</w:t>
      </w:r>
      <w:proofErr w:type="spellEnd"/>
      <w:r w:rsidRPr="00CB2B2F">
        <w:rPr>
          <w:rFonts w:ascii="Times New Roman" w:hAnsi="Times New Roman"/>
          <w:b/>
          <w:bCs/>
          <w:sz w:val="22"/>
          <w:szCs w:val="22"/>
        </w:rPr>
        <w:t xml:space="preserve">-Místek, příspěvková organizace </w:t>
      </w:r>
    </w:p>
    <w:p w:rsidR="000A1DC2" w:rsidRPr="000F6660" w:rsidRDefault="000A1DC2" w:rsidP="000A1DC2">
      <w:pPr>
        <w:numPr>
          <w:ilvl w:val="12"/>
          <w:numId w:val="0"/>
        </w:numPr>
        <w:tabs>
          <w:tab w:val="left" w:pos="180"/>
          <w:tab w:val="left" w:pos="2977"/>
        </w:tabs>
        <w:ind w:left="36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Se sídlem: </w:t>
      </w:r>
      <w:r w:rsidRPr="000F6660">
        <w:rPr>
          <w:rFonts w:ascii="Times New Roman" w:hAnsi="Times New Roman"/>
          <w:sz w:val="22"/>
          <w:szCs w:val="22"/>
        </w:rPr>
        <w:tab/>
      </w:r>
      <w:proofErr w:type="spellStart"/>
      <w:r w:rsidR="00CB2B2F">
        <w:rPr>
          <w:rFonts w:ascii="Times New Roman" w:hAnsi="Times New Roman"/>
          <w:sz w:val="22"/>
          <w:szCs w:val="22"/>
        </w:rPr>
        <w:t>Lískovecká</w:t>
      </w:r>
      <w:proofErr w:type="spellEnd"/>
      <w:r w:rsidR="00CB2B2F">
        <w:rPr>
          <w:rFonts w:ascii="Times New Roman" w:hAnsi="Times New Roman"/>
          <w:sz w:val="22"/>
          <w:szCs w:val="22"/>
        </w:rPr>
        <w:t xml:space="preserve"> 2089, 738 01 </w:t>
      </w:r>
      <w:proofErr w:type="spellStart"/>
      <w:r w:rsidR="00CB2B2F">
        <w:rPr>
          <w:rFonts w:ascii="Times New Roman" w:hAnsi="Times New Roman"/>
          <w:sz w:val="22"/>
          <w:szCs w:val="22"/>
        </w:rPr>
        <w:t>Frýdek</w:t>
      </w:r>
      <w:proofErr w:type="spellEnd"/>
      <w:r w:rsidR="00CB2B2F">
        <w:rPr>
          <w:rFonts w:ascii="Times New Roman" w:hAnsi="Times New Roman"/>
          <w:sz w:val="22"/>
          <w:szCs w:val="22"/>
        </w:rPr>
        <w:t>-Místek</w:t>
      </w:r>
    </w:p>
    <w:p w:rsidR="000A1DC2" w:rsidRPr="000F6660" w:rsidRDefault="000A1DC2" w:rsidP="000A1DC2">
      <w:pPr>
        <w:numPr>
          <w:ilvl w:val="12"/>
          <w:numId w:val="0"/>
        </w:numPr>
        <w:tabs>
          <w:tab w:val="left" w:pos="180"/>
          <w:tab w:val="left" w:pos="2977"/>
        </w:tabs>
        <w:ind w:left="36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Zastoupena:</w:t>
      </w:r>
      <w:r w:rsidRPr="000F6660">
        <w:rPr>
          <w:rFonts w:ascii="Times New Roman" w:hAnsi="Times New Roman"/>
          <w:sz w:val="22"/>
          <w:szCs w:val="22"/>
        </w:rPr>
        <w:tab/>
        <w:t xml:space="preserve">Ing. </w:t>
      </w:r>
      <w:r w:rsidR="00CB2B2F">
        <w:rPr>
          <w:rFonts w:ascii="Times New Roman" w:hAnsi="Times New Roman"/>
          <w:sz w:val="22"/>
          <w:szCs w:val="22"/>
        </w:rPr>
        <w:t xml:space="preserve">Pavlem Řezníčkem </w:t>
      </w:r>
    </w:p>
    <w:p w:rsidR="000A1DC2" w:rsidRPr="000F6660" w:rsidRDefault="000A1DC2" w:rsidP="000A1DC2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IČ:</w:t>
      </w:r>
      <w:r w:rsidRPr="000F6660">
        <w:rPr>
          <w:rFonts w:ascii="Times New Roman" w:hAnsi="Times New Roman"/>
          <w:sz w:val="22"/>
          <w:szCs w:val="22"/>
        </w:rPr>
        <w:tab/>
        <w:t>00</w:t>
      </w:r>
      <w:r w:rsidR="00CB2B2F">
        <w:rPr>
          <w:rFonts w:ascii="Times New Roman" w:hAnsi="Times New Roman"/>
          <w:sz w:val="22"/>
          <w:szCs w:val="22"/>
        </w:rPr>
        <w:t> 844 691</w:t>
      </w:r>
    </w:p>
    <w:p w:rsidR="000A1DC2" w:rsidRPr="000F6660" w:rsidRDefault="000A1DC2" w:rsidP="000A1DC2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Bankovní spojení: </w:t>
      </w:r>
      <w:r w:rsidRPr="000F6660">
        <w:rPr>
          <w:rFonts w:ascii="Times New Roman" w:hAnsi="Times New Roman"/>
          <w:sz w:val="22"/>
          <w:szCs w:val="22"/>
        </w:rPr>
        <w:tab/>
      </w:r>
      <w:r w:rsidR="00CB2B2F">
        <w:rPr>
          <w:rFonts w:ascii="Times New Roman" w:hAnsi="Times New Roman"/>
          <w:sz w:val="22"/>
          <w:szCs w:val="22"/>
        </w:rPr>
        <w:t>Komerční banka a.s.</w:t>
      </w:r>
    </w:p>
    <w:p w:rsidR="000A1DC2" w:rsidRPr="000F6660" w:rsidRDefault="000A1DC2" w:rsidP="000A1DC2">
      <w:pPr>
        <w:numPr>
          <w:ilvl w:val="12"/>
          <w:numId w:val="0"/>
        </w:numPr>
        <w:tabs>
          <w:tab w:val="num" w:pos="360"/>
          <w:tab w:val="left" w:pos="2977"/>
        </w:tabs>
        <w:spacing w:after="60"/>
        <w:ind w:left="425" w:hanging="68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Číslo účtu: </w:t>
      </w:r>
      <w:r w:rsidRPr="000F6660">
        <w:rPr>
          <w:rFonts w:ascii="Times New Roman" w:hAnsi="Times New Roman"/>
          <w:sz w:val="22"/>
          <w:szCs w:val="22"/>
        </w:rPr>
        <w:tab/>
      </w:r>
      <w:r w:rsidR="00CB2B2F">
        <w:rPr>
          <w:rFonts w:ascii="Times New Roman" w:hAnsi="Times New Roman"/>
          <w:sz w:val="22"/>
          <w:szCs w:val="22"/>
        </w:rPr>
        <w:t>107-4751830257/0100</w:t>
      </w:r>
    </w:p>
    <w:p w:rsidR="000A1DC2" w:rsidRPr="000F6660" w:rsidRDefault="000A1DC2" w:rsidP="000A1DC2">
      <w:pPr>
        <w:pStyle w:val="dajeOSmluvnStran"/>
        <w:tabs>
          <w:tab w:val="left" w:pos="360"/>
          <w:tab w:val="left" w:pos="2268"/>
        </w:tabs>
        <w:ind w:left="0"/>
        <w:rPr>
          <w:i/>
          <w:vanish/>
          <w:color w:val="3366FF"/>
          <w:sz w:val="22"/>
          <w:szCs w:val="22"/>
        </w:rPr>
      </w:pPr>
      <w:r w:rsidRPr="000F6660">
        <w:rPr>
          <w:vanish/>
          <w:color w:val="3366FF"/>
          <w:sz w:val="22"/>
          <w:szCs w:val="22"/>
        </w:rPr>
        <w:t xml:space="preserve"> (</w:t>
      </w:r>
      <w:r w:rsidRPr="000F6660">
        <w:rPr>
          <w:i/>
          <w:vanish/>
          <w:color w:val="3366FF"/>
          <w:sz w:val="22"/>
          <w:szCs w:val="22"/>
        </w:rPr>
        <w:t>subjekt vykonávající technický dozor stavebníka na základě uzavřené mandátní smlouvy na zajištění výkonu inženýrské a investorské činnosti (iniciály budou doplněny objednatelem před podpisem této smlouvy)</w:t>
      </w:r>
    </w:p>
    <w:p w:rsidR="000A1DC2" w:rsidRPr="000F6660" w:rsidRDefault="000A1DC2" w:rsidP="000A1DC2">
      <w:pPr>
        <w:tabs>
          <w:tab w:val="left" w:pos="3815"/>
        </w:tabs>
        <w:spacing w:before="240"/>
        <w:ind w:left="419" w:hanging="62"/>
        <w:jc w:val="both"/>
        <w:rPr>
          <w:rFonts w:ascii="Times New Roman" w:hAnsi="Times New Roman"/>
          <w:iCs/>
          <w:sz w:val="22"/>
          <w:szCs w:val="22"/>
        </w:rPr>
      </w:pPr>
      <w:r w:rsidRPr="000F6660">
        <w:rPr>
          <w:rFonts w:ascii="Times New Roman" w:hAnsi="Times New Roman"/>
          <w:iCs/>
          <w:sz w:val="22"/>
          <w:szCs w:val="22"/>
        </w:rPr>
        <w:t>(dále jen „objednatel“)</w:t>
      </w:r>
    </w:p>
    <w:p w:rsidR="000A1DC2" w:rsidRPr="000F6660" w:rsidRDefault="000A1DC2" w:rsidP="000A1DC2">
      <w:pPr>
        <w:tabs>
          <w:tab w:val="left" w:pos="3691"/>
        </w:tabs>
        <w:spacing w:before="120"/>
        <w:ind w:left="357"/>
        <w:jc w:val="both"/>
        <w:rPr>
          <w:rFonts w:ascii="Times New Roman" w:hAnsi="Times New Roman"/>
          <w:i/>
          <w:sz w:val="22"/>
          <w:szCs w:val="22"/>
        </w:rPr>
      </w:pPr>
    </w:p>
    <w:p w:rsidR="000A1DC2" w:rsidRPr="00A3598E" w:rsidRDefault="000A1DC2" w:rsidP="000A1DC2">
      <w:pPr>
        <w:numPr>
          <w:ilvl w:val="0"/>
          <w:numId w:val="7"/>
        </w:numPr>
        <w:tabs>
          <w:tab w:val="clear" w:pos="720"/>
          <w:tab w:val="num" w:pos="360"/>
          <w:tab w:val="left" w:pos="2977"/>
        </w:tabs>
        <w:spacing w:after="60"/>
        <w:ind w:hanging="720"/>
        <w:jc w:val="both"/>
        <w:rPr>
          <w:rFonts w:ascii="Times New Roman" w:hAnsi="Times New Roman"/>
          <w:b/>
          <w:bCs/>
          <w:sz w:val="22"/>
          <w:szCs w:val="22"/>
        </w:rPr>
      </w:pPr>
      <w:r w:rsidRPr="000F6660">
        <w:rPr>
          <w:rFonts w:ascii="Times New Roman" w:hAnsi="Times New Roman"/>
          <w:b/>
          <w:bCs/>
          <w:sz w:val="22"/>
          <w:szCs w:val="22"/>
        </w:rPr>
        <w:t>Obchodní firma</w:t>
      </w:r>
      <w:r w:rsidRPr="000F6660">
        <w:rPr>
          <w:rFonts w:ascii="Times New Roman" w:hAnsi="Times New Roman"/>
          <w:b/>
          <w:bCs/>
          <w:sz w:val="22"/>
          <w:szCs w:val="22"/>
        </w:rPr>
        <w:tab/>
      </w:r>
      <w:r w:rsidRPr="00A3598E">
        <w:rPr>
          <w:rFonts w:ascii="Times New Roman" w:hAnsi="Times New Roman"/>
          <w:b/>
          <w:bCs/>
          <w:sz w:val="22"/>
          <w:szCs w:val="22"/>
        </w:rPr>
        <w:t>……………</w:t>
      </w:r>
      <w:proofErr w:type="gramStart"/>
      <w:r w:rsidRPr="00A3598E">
        <w:rPr>
          <w:rFonts w:ascii="Times New Roman" w:hAnsi="Times New Roman"/>
          <w:b/>
          <w:bCs/>
          <w:sz w:val="22"/>
          <w:szCs w:val="22"/>
        </w:rPr>
        <w:t>…..</w:t>
      </w:r>
      <w:proofErr w:type="gramEnd"/>
    </w:p>
    <w:p w:rsidR="000A1DC2" w:rsidRPr="000F6660" w:rsidRDefault="000A1DC2" w:rsidP="000A1DC2">
      <w:pPr>
        <w:tabs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Se sídlem:</w:t>
      </w: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0A1DC2" w:rsidRPr="000F6660" w:rsidRDefault="000A1DC2" w:rsidP="000A1DC2">
      <w:pPr>
        <w:tabs>
          <w:tab w:val="left" w:pos="2977"/>
        </w:tabs>
        <w:ind w:left="426" w:hanging="66"/>
        <w:jc w:val="both"/>
        <w:rPr>
          <w:rFonts w:ascii="Times New Roman" w:hAnsi="Times New Roman"/>
          <w:b/>
          <w:sz w:val="22"/>
          <w:szCs w:val="22"/>
        </w:rPr>
      </w:pPr>
      <w:r w:rsidRPr="000F6660">
        <w:rPr>
          <w:rFonts w:ascii="Times New Roman" w:hAnsi="Times New Roman"/>
          <w:b/>
          <w:sz w:val="22"/>
          <w:szCs w:val="22"/>
        </w:rPr>
        <w:t>Zastoupena:</w:t>
      </w:r>
      <w:r w:rsidRPr="000F6660">
        <w:rPr>
          <w:rFonts w:ascii="Times New Roman" w:hAnsi="Times New Roman"/>
          <w:b/>
          <w:sz w:val="22"/>
          <w:szCs w:val="22"/>
        </w:rPr>
        <w:tab/>
      </w:r>
      <w:r w:rsidRPr="000F6660">
        <w:rPr>
          <w:rFonts w:ascii="Times New Roman" w:hAnsi="Times New Roman"/>
          <w:sz w:val="22"/>
          <w:szCs w:val="22"/>
        </w:rPr>
        <w:t>………………</w:t>
      </w:r>
    </w:p>
    <w:p w:rsidR="000A1DC2" w:rsidRPr="000F6660" w:rsidRDefault="000A1DC2" w:rsidP="000A1DC2">
      <w:pPr>
        <w:tabs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IČ:</w:t>
      </w: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0A1DC2" w:rsidRPr="000F6660" w:rsidRDefault="000A1DC2" w:rsidP="000A1DC2">
      <w:pPr>
        <w:tabs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DIČ:</w:t>
      </w: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0A1DC2" w:rsidRPr="000F6660" w:rsidRDefault="000A1DC2" w:rsidP="000A1DC2">
      <w:pPr>
        <w:tabs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Bankovní spojení:</w:t>
      </w: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0A1DC2" w:rsidRPr="000F6660" w:rsidRDefault="000A1DC2" w:rsidP="000A1DC2">
      <w:pPr>
        <w:tabs>
          <w:tab w:val="left" w:pos="2977"/>
        </w:tabs>
        <w:ind w:left="426" w:hanging="66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Číslo účtu:</w:t>
      </w: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0A1DC2" w:rsidRPr="000F6660" w:rsidRDefault="000A1DC2" w:rsidP="000A1DC2">
      <w:pPr>
        <w:tabs>
          <w:tab w:val="left" w:pos="2977"/>
        </w:tabs>
        <w:ind w:left="357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Zapsána v obchodním rejstříku vedeném ………………</w:t>
      </w:r>
    </w:p>
    <w:p w:rsidR="000A1DC2" w:rsidRPr="000F6660" w:rsidRDefault="000A1DC2" w:rsidP="000A1DC2">
      <w:pPr>
        <w:tabs>
          <w:tab w:val="left" w:pos="2977"/>
        </w:tabs>
        <w:ind w:left="357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Osoba oprávněná jednat ve věcech technických a realizace stavby:</w:t>
      </w:r>
    </w:p>
    <w:p w:rsidR="000A1DC2" w:rsidRPr="000F6660" w:rsidRDefault="000A1DC2" w:rsidP="000A1DC2">
      <w:pPr>
        <w:tabs>
          <w:tab w:val="left" w:pos="2977"/>
        </w:tabs>
        <w:ind w:left="357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ab/>
        <w:t>………………</w:t>
      </w:r>
    </w:p>
    <w:p w:rsidR="000A1DC2" w:rsidRPr="000F6660" w:rsidRDefault="000A1DC2" w:rsidP="000A1DC2">
      <w:pPr>
        <w:tabs>
          <w:tab w:val="left" w:pos="2977"/>
        </w:tabs>
        <w:ind w:left="357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ab/>
      </w:r>
      <w:proofErr w:type="gramStart"/>
      <w:r w:rsidRPr="000F6660">
        <w:rPr>
          <w:rFonts w:ascii="Times New Roman" w:hAnsi="Times New Roman"/>
          <w:sz w:val="22"/>
          <w:szCs w:val="22"/>
        </w:rPr>
        <w:t>tel.:  …</w:t>
      </w:r>
      <w:proofErr w:type="gramEnd"/>
      <w:r w:rsidRPr="000F6660">
        <w:rPr>
          <w:rFonts w:ascii="Times New Roman" w:hAnsi="Times New Roman"/>
          <w:sz w:val="22"/>
          <w:szCs w:val="22"/>
        </w:rPr>
        <w:t>……………</w:t>
      </w:r>
    </w:p>
    <w:p w:rsidR="000A1DC2" w:rsidRPr="000F6660" w:rsidRDefault="000A1DC2" w:rsidP="000A1DC2">
      <w:pPr>
        <w:tabs>
          <w:tab w:val="left" w:pos="2977"/>
        </w:tabs>
        <w:ind w:left="357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ab/>
        <w:t>mail: ………………</w:t>
      </w:r>
    </w:p>
    <w:p w:rsidR="000A1DC2" w:rsidRPr="000F6660" w:rsidRDefault="000A1DC2" w:rsidP="000A1DC2">
      <w:pPr>
        <w:tabs>
          <w:tab w:val="left" w:pos="1210"/>
          <w:tab w:val="left" w:pos="2977"/>
          <w:tab w:val="left" w:pos="3827"/>
        </w:tabs>
        <w:spacing w:before="240"/>
        <w:ind w:left="425" w:hanging="68"/>
        <w:jc w:val="both"/>
        <w:rPr>
          <w:rFonts w:ascii="Times New Roman" w:hAnsi="Times New Roman"/>
          <w:iCs/>
          <w:sz w:val="22"/>
          <w:szCs w:val="22"/>
        </w:rPr>
      </w:pPr>
      <w:r w:rsidRPr="000F6660">
        <w:rPr>
          <w:rFonts w:ascii="Times New Roman" w:hAnsi="Times New Roman"/>
          <w:iCs/>
          <w:sz w:val="22"/>
          <w:szCs w:val="22"/>
        </w:rPr>
        <w:t>(dále jen „dodavatel“)</w:t>
      </w:r>
    </w:p>
    <w:p w:rsidR="000A1DC2" w:rsidRPr="000F6660" w:rsidRDefault="000A1DC2" w:rsidP="000A1DC2">
      <w:pPr>
        <w:spacing w:before="240" w:after="120"/>
        <w:ind w:left="357"/>
        <w:jc w:val="both"/>
        <w:rPr>
          <w:rFonts w:ascii="Times New Roman" w:hAnsi="Times New Roman"/>
          <w:i/>
          <w:vanish/>
          <w:color w:val="FF0000"/>
          <w:sz w:val="22"/>
          <w:szCs w:val="22"/>
        </w:rPr>
      </w:pPr>
      <w:r w:rsidRPr="000F6660">
        <w:rPr>
          <w:rFonts w:ascii="Times New Roman" w:hAnsi="Times New Roman"/>
          <w:i/>
          <w:vanish/>
          <w:color w:val="FF0000"/>
          <w:sz w:val="22"/>
          <w:szCs w:val="22"/>
        </w:rPr>
        <w:t xml:space="preserve">POZN.:  údaje na řádcích 1-4 se vyplní dle výpisu z obchodního rejstříku. Pokud je zhotovitelem fyzická osoba – podnikatel nezapsaný v obchodním rejstříku, je třeba </w:t>
      </w:r>
      <w:r w:rsidRPr="000F6660">
        <w:rPr>
          <w:rFonts w:ascii="Times New Roman" w:hAnsi="Times New Roman"/>
          <w:i/>
          <w:vanish/>
          <w:color w:val="FF0000"/>
          <w:sz w:val="22"/>
          <w:szCs w:val="22"/>
        </w:rPr>
        <w:br/>
        <w:t>místo „sídla“ uvést „místo podnikání“ ,  vypustit řádek „zastoupena:“ a místo řádku „zapsána v obchodním rejstříku………“ uvést údaj o zápisu do jiné evidence, ve které je daná osoba zapsána</w:t>
      </w:r>
    </w:p>
    <w:p w:rsidR="000A1DC2" w:rsidRPr="000F6660" w:rsidRDefault="000A1DC2" w:rsidP="000A1DC2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II.</w:t>
      </w:r>
    </w:p>
    <w:p w:rsidR="000A1DC2" w:rsidRPr="000F6660" w:rsidRDefault="000A1DC2" w:rsidP="000A1DC2">
      <w:pPr>
        <w:pStyle w:val="Smlouva2"/>
        <w:spacing w:after="120"/>
        <w:rPr>
          <w:sz w:val="22"/>
          <w:szCs w:val="22"/>
        </w:rPr>
      </w:pPr>
      <w:r w:rsidRPr="000F6660">
        <w:rPr>
          <w:sz w:val="22"/>
          <w:szCs w:val="22"/>
        </w:rPr>
        <w:t>Základní ustanovení</w:t>
      </w:r>
    </w:p>
    <w:p w:rsidR="000A1DC2" w:rsidRPr="000F6660" w:rsidRDefault="000A1DC2" w:rsidP="002001D7">
      <w:pPr>
        <w:pStyle w:val="OdstavecSmlouvy"/>
        <w:keepLines w:val="0"/>
        <w:widowControl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bCs/>
          <w:sz w:val="22"/>
          <w:szCs w:val="22"/>
        </w:rPr>
      </w:pPr>
      <w:r w:rsidRPr="000F6660">
        <w:rPr>
          <w:sz w:val="22"/>
          <w:szCs w:val="22"/>
        </w:rPr>
        <w:t xml:space="preserve">Smluvní strany se ve smyslu </w:t>
      </w:r>
      <w:r w:rsidR="002001D7" w:rsidRPr="000F6660">
        <w:rPr>
          <w:sz w:val="22"/>
          <w:szCs w:val="22"/>
        </w:rPr>
        <w:t xml:space="preserve">§ </w:t>
      </w:r>
      <w:r w:rsidR="005F609F" w:rsidRPr="000F6660">
        <w:rPr>
          <w:sz w:val="22"/>
          <w:szCs w:val="22"/>
        </w:rPr>
        <w:t>409</w:t>
      </w:r>
      <w:r w:rsidR="002001D7" w:rsidRPr="000F6660">
        <w:rPr>
          <w:sz w:val="22"/>
          <w:szCs w:val="22"/>
        </w:rPr>
        <w:t xml:space="preserve"> </w:t>
      </w:r>
      <w:r w:rsidR="005F609F" w:rsidRPr="000F6660">
        <w:rPr>
          <w:sz w:val="22"/>
          <w:szCs w:val="22"/>
        </w:rPr>
        <w:t xml:space="preserve">a </w:t>
      </w:r>
      <w:proofErr w:type="spellStart"/>
      <w:r w:rsidR="005F609F" w:rsidRPr="000F6660">
        <w:rPr>
          <w:sz w:val="22"/>
          <w:szCs w:val="22"/>
        </w:rPr>
        <w:t>násl</w:t>
      </w:r>
      <w:proofErr w:type="spellEnd"/>
      <w:r w:rsidR="005F609F" w:rsidRPr="000F6660">
        <w:rPr>
          <w:sz w:val="22"/>
          <w:szCs w:val="22"/>
        </w:rPr>
        <w:t xml:space="preserve">. </w:t>
      </w:r>
      <w:r w:rsidR="002001D7" w:rsidRPr="000F6660">
        <w:rPr>
          <w:sz w:val="22"/>
          <w:szCs w:val="22"/>
        </w:rPr>
        <w:t xml:space="preserve">zákona č. 513/1991 Sb., </w:t>
      </w:r>
      <w:r w:rsidRPr="000F6660">
        <w:rPr>
          <w:sz w:val="22"/>
          <w:szCs w:val="22"/>
        </w:rPr>
        <w:t xml:space="preserve">obchodního zákoníku, ve znění pozdějších předpisů (dále jen „obchodní zákoník“) dohodly, že se jejich závazkový vztah řídí tímto zákonem, a uzavírají podle obchodního zákoníku tuto </w:t>
      </w:r>
      <w:r w:rsidR="005F609F" w:rsidRPr="000F6660">
        <w:rPr>
          <w:bCs/>
          <w:sz w:val="22"/>
          <w:szCs w:val="22"/>
        </w:rPr>
        <w:t>kupní</w:t>
      </w:r>
      <w:r w:rsidR="002001D7" w:rsidRPr="000F6660">
        <w:rPr>
          <w:bCs/>
          <w:sz w:val="22"/>
          <w:szCs w:val="22"/>
        </w:rPr>
        <w:t xml:space="preserve"> smlouvu</w:t>
      </w:r>
      <w:r w:rsidRPr="000F6660">
        <w:rPr>
          <w:bCs/>
          <w:sz w:val="22"/>
          <w:szCs w:val="22"/>
        </w:rPr>
        <w:t xml:space="preserve"> (dále jen „smlouva“).</w:t>
      </w:r>
    </w:p>
    <w:p w:rsidR="000A1DC2" w:rsidRPr="000F6660" w:rsidRDefault="000A1DC2" w:rsidP="000A1DC2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Smluvní strany prohlašují, že údaje uvedené v čl. I této smlouvy jsou v souladu s právní skutečností v době uzavření smlouvy. Smluvní strany se zavazují, že změny dotčených údajů oznámí bez prodlení písemně druhé smluvní straně. V případě změny účtu </w:t>
      </w:r>
      <w:r w:rsidR="005F609F" w:rsidRPr="000F6660">
        <w:rPr>
          <w:sz w:val="22"/>
          <w:szCs w:val="22"/>
        </w:rPr>
        <w:t>dodavatele</w:t>
      </w:r>
      <w:r w:rsidRPr="000F6660">
        <w:rPr>
          <w:sz w:val="22"/>
          <w:szCs w:val="22"/>
        </w:rPr>
        <w:t xml:space="preserve"> je </w:t>
      </w:r>
      <w:r w:rsidR="005F609F" w:rsidRPr="000F6660">
        <w:rPr>
          <w:sz w:val="22"/>
          <w:szCs w:val="22"/>
        </w:rPr>
        <w:t>dodavatel</w:t>
      </w:r>
      <w:r w:rsidRPr="000F6660">
        <w:rPr>
          <w:sz w:val="22"/>
          <w:szCs w:val="22"/>
        </w:rPr>
        <w:t xml:space="preserve"> povinen rovněž doložit vlastnictví k novému účtu, a to kopií příslušné smlouvy nebo potvrzením peněžního ústavu. Při změně identifikačních údajů smluvních stran včetně změny účtu není nutné uzavírat ke smlouvě dodatek.</w:t>
      </w:r>
    </w:p>
    <w:p w:rsidR="000A1DC2" w:rsidRPr="000F6660" w:rsidRDefault="000A1DC2" w:rsidP="000A1DC2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lastRenderedPageBreak/>
        <w:t>Smluvní strany prohlašují, že osoby podepisující tuto smlouvu jsou k tomuto úkonu oprávněny.</w:t>
      </w:r>
    </w:p>
    <w:p w:rsidR="000A1DC2" w:rsidRPr="000F6660" w:rsidRDefault="005F609F" w:rsidP="000A1DC2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Dodavatel</w:t>
      </w:r>
      <w:r w:rsidR="000A1DC2" w:rsidRPr="000F6660">
        <w:rPr>
          <w:sz w:val="22"/>
          <w:szCs w:val="22"/>
        </w:rPr>
        <w:t xml:space="preserve"> prohlašuje, že je odborně způsobilý k zajištění předmětu plnění podle této smlouvy.</w:t>
      </w:r>
    </w:p>
    <w:p w:rsidR="000A1DC2" w:rsidRPr="000F6660" w:rsidRDefault="005F609F" w:rsidP="002001D7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Dodavatel</w:t>
      </w:r>
      <w:r w:rsidR="000A1DC2" w:rsidRPr="000F6660">
        <w:rPr>
          <w:sz w:val="22"/>
          <w:szCs w:val="22"/>
        </w:rPr>
        <w:t xml:space="preserve"> potvrzuje, že si prostudoval a detailně se seznámil se zadávacími podmínkami a s TECHNICKOU SPECIFIKACÍ a tímto zároveň prověřil, že závazné podklady týkající se předmětu smlouvy nemají zjevné vady a nedostatky, neobsahují nevhodná řešení, materiály a technologie a d</w:t>
      </w:r>
      <w:r w:rsidR="002001D7" w:rsidRPr="000F6660">
        <w:rPr>
          <w:sz w:val="22"/>
          <w:szCs w:val="22"/>
        </w:rPr>
        <w:t>odávku</w:t>
      </w:r>
      <w:r w:rsidR="000A1DC2" w:rsidRPr="000F6660">
        <w:rPr>
          <w:sz w:val="22"/>
          <w:szCs w:val="22"/>
        </w:rPr>
        <w:t xml:space="preserve"> je takto možno realizovat za dohodnutou smluvní cenu uvedenou v článku V odst. 1 této smlouvy.</w:t>
      </w:r>
    </w:p>
    <w:p w:rsidR="000A1DC2" w:rsidRPr="000F6660" w:rsidRDefault="000A1DC2" w:rsidP="000A1DC2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Účelem smlouvy je dodávka nábytku do následujících objektů v budovách organizace Střední </w:t>
      </w:r>
      <w:r w:rsidR="007B7D65">
        <w:rPr>
          <w:sz w:val="22"/>
          <w:szCs w:val="22"/>
        </w:rPr>
        <w:t>odbornou školu, Frýdek-Místek</w:t>
      </w:r>
      <w:r w:rsidRPr="000F6660">
        <w:rPr>
          <w:sz w:val="22"/>
          <w:szCs w:val="22"/>
        </w:rPr>
        <w:t>, příspěvková organizace:</w:t>
      </w:r>
    </w:p>
    <w:p w:rsidR="007F40C0" w:rsidRPr="00407941" w:rsidRDefault="007F40C0" w:rsidP="007F40C0">
      <w:pPr>
        <w:pStyle w:val="Odstavecseseznamem"/>
        <w:numPr>
          <w:ilvl w:val="0"/>
          <w:numId w:val="36"/>
        </w:numPr>
        <w:spacing w:before="100" w:beforeAutospacing="1" w:after="100" w:afterAutospacing="1"/>
        <w:jc w:val="both"/>
        <w:rPr>
          <w:sz w:val="22"/>
        </w:rPr>
      </w:pPr>
      <w:r w:rsidRPr="00407941">
        <w:rPr>
          <w:b/>
          <w:sz w:val="22"/>
        </w:rPr>
        <w:t>01</w:t>
      </w:r>
      <w:r w:rsidRPr="00407941">
        <w:rPr>
          <w:sz w:val="22"/>
        </w:rPr>
        <w:t xml:space="preserve"> </w:t>
      </w:r>
      <w:r>
        <w:rPr>
          <w:sz w:val="22"/>
        </w:rPr>
        <w:t>odborná učebna č. 109</w:t>
      </w:r>
    </w:p>
    <w:p w:rsidR="007F40C0" w:rsidRPr="000A1DC2" w:rsidRDefault="007F40C0" w:rsidP="007F40C0">
      <w:pPr>
        <w:pStyle w:val="Odstavecseseznamem"/>
        <w:numPr>
          <w:ilvl w:val="0"/>
          <w:numId w:val="36"/>
        </w:numPr>
        <w:spacing w:before="100" w:beforeAutospacing="1" w:after="100" w:afterAutospacing="1"/>
        <w:jc w:val="both"/>
        <w:rPr>
          <w:sz w:val="22"/>
        </w:rPr>
      </w:pPr>
      <w:r w:rsidRPr="00E30A4F">
        <w:rPr>
          <w:b/>
          <w:sz w:val="22"/>
        </w:rPr>
        <w:t>0</w:t>
      </w:r>
      <w:r>
        <w:rPr>
          <w:b/>
          <w:sz w:val="22"/>
        </w:rPr>
        <w:t>2</w:t>
      </w:r>
      <w:r w:rsidRPr="00E30A4F">
        <w:rPr>
          <w:b/>
          <w:sz w:val="22"/>
        </w:rPr>
        <w:t xml:space="preserve"> </w:t>
      </w:r>
      <w:r>
        <w:rPr>
          <w:sz w:val="22"/>
        </w:rPr>
        <w:t>učebna CNC č. 110</w:t>
      </w:r>
    </w:p>
    <w:p w:rsidR="002001D7" w:rsidRPr="000F6660" w:rsidRDefault="000A1DC2" w:rsidP="002001D7">
      <w:pPr>
        <w:pStyle w:val="OdstavecSmlouvy"/>
        <w:keepLines w:val="0"/>
        <w:numPr>
          <w:ilvl w:val="0"/>
          <w:numId w:val="6"/>
        </w:numPr>
        <w:tabs>
          <w:tab w:val="clear" w:pos="426"/>
          <w:tab w:val="clear" w:pos="1701"/>
        </w:tabs>
        <w:spacing w:before="120" w:after="0"/>
        <w:rPr>
          <w:sz w:val="22"/>
          <w:szCs w:val="22"/>
        </w:rPr>
      </w:pPr>
      <w:r w:rsidRPr="000F6660">
        <w:rPr>
          <w:sz w:val="22"/>
          <w:szCs w:val="22"/>
        </w:rPr>
        <w:t>Dodávky nábytku jsou financovány z Operačního programu Vzdělávání pro konkurenceschopn</w:t>
      </w:r>
      <w:r w:rsidR="007F40C0">
        <w:rPr>
          <w:sz w:val="22"/>
          <w:szCs w:val="22"/>
        </w:rPr>
        <w:t xml:space="preserve">ost, projektu </w:t>
      </w:r>
      <w:r w:rsidRPr="000F6660">
        <w:rPr>
          <w:sz w:val="22"/>
          <w:szCs w:val="22"/>
        </w:rPr>
        <w:t>CZ.1.07/1.1.00/44.0008, Podpora přírodověd</w:t>
      </w:r>
      <w:r w:rsidR="007F40C0">
        <w:rPr>
          <w:sz w:val="22"/>
          <w:szCs w:val="22"/>
        </w:rPr>
        <w:t>ného a technického vzdělávání v </w:t>
      </w:r>
      <w:r w:rsidRPr="000F6660">
        <w:rPr>
          <w:sz w:val="22"/>
          <w:szCs w:val="22"/>
        </w:rPr>
        <w:t>Moravskoslezském kraji.</w:t>
      </w:r>
    </w:p>
    <w:p w:rsidR="002001D7" w:rsidRPr="000F6660" w:rsidRDefault="002001D7" w:rsidP="002001D7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III.</w:t>
      </w:r>
    </w:p>
    <w:p w:rsidR="002001D7" w:rsidRPr="000F6660" w:rsidRDefault="002001D7" w:rsidP="002001D7">
      <w:pPr>
        <w:pStyle w:val="Smlouva2"/>
        <w:spacing w:after="120"/>
        <w:rPr>
          <w:sz w:val="22"/>
          <w:szCs w:val="22"/>
        </w:rPr>
      </w:pPr>
      <w:r w:rsidRPr="000F6660">
        <w:rPr>
          <w:sz w:val="22"/>
          <w:szCs w:val="22"/>
        </w:rPr>
        <w:t>Předmět smlouvy</w:t>
      </w:r>
    </w:p>
    <w:p w:rsidR="002001D7" w:rsidRPr="000F6660" w:rsidRDefault="002001D7" w:rsidP="002001D7">
      <w:pPr>
        <w:numPr>
          <w:ilvl w:val="0"/>
          <w:numId w:val="14"/>
        </w:numPr>
        <w:tabs>
          <w:tab w:val="left" w:pos="1565"/>
          <w:tab w:val="left" w:pos="2062"/>
        </w:tabs>
        <w:suppressAutoHyphens/>
        <w:spacing w:after="60"/>
        <w:ind w:left="357" w:hanging="357"/>
        <w:jc w:val="both"/>
        <w:rPr>
          <w:rFonts w:ascii="Times New Roman" w:hAnsi="Times New Roman"/>
          <w:sz w:val="22"/>
          <w:szCs w:val="22"/>
          <w:lang w:eastAsia="ar-SA"/>
        </w:rPr>
      </w:pPr>
      <w:r w:rsidRPr="000F6660">
        <w:rPr>
          <w:rFonts w:ascii="Times New Roman" w:hAnsi="Times New Roman"/>
          <w:sz w:val="22"/>
          <w:szCs w:val="22"/>
          <w:lang w:eastAsia="ar-SA"/>
        </w:rPr>
        <w:t xml:space="preserve">Dodavatel se zavazuje dodat pro objednatele nábytek pro objekty uvedené v článku II. odst. 6. smlouvy v rozsahu dle </w:t>
      </w:r>
      <w:r w:rsidR="00E31878" w:rsidRPr="000F6660">
        <w:rPr>
          <w:rFonts w:ascii="Times New Roman" w:hAnsi="Times New Roman"/>
          <w:sz w:val="22"/>
          <w:szCs w:val="22"/>
          <w:lang w:eastAsia="ar-SA"/>
        </w:rPr>
        <w:t>Technické specifikace.</w:t>
      </w:r>
    </w:p>
    <w:p w:rsidR="002001D7" w:rsidRPr="000F6660" w:rsidRDefault="002001D7" w:rsidP="002001D7">
      <w:pPr>
        <w:pStyle w:val="OdstavecSmlouvy"/>
        <w:keepLines w:val="0"/>
        <w:numPr>
          <w:ilvl w:val="0"/>
          <w:numId w:val="14"/>
        </w:numPr>
        <w:tabs>
          <w:tab w:val="clear" w:pos="426"/>
          <w:tab w:val="clear" w:pos="1701"/>
          <w:tab w:val="left" w:pos="1565"/>
          <w:tab w:val="left" w:pos="2062"/>
        </w:tabs>
        <w:spacing w:after="60"/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Součástí dodávky je také:</w:t>
      </w:r>
    </w:p>
    <w:p w:rsidR="002001D7" w:rsidRPr="000F6660" w:rsidRDefault="002001D7" w:rsidP="002001D7">
      <w:pPr>
        <w:pStyle w:val="Zkladntext"/>
        <w:numPr>
          <w:ilvl w:val="0"/>
          <w:numId w:val="11"/>
        </w:numPr>
        <w:tabs>
          <w:tab w:val="clear" w:pos="717"/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pacing w:after="60"/>
        <w:ind w:left="709" w:hanging="369"/>
        <w:jc w:val="both"/>
        <w:rPr>
          <w:sz w:val="22"/>
          <w:szCs w:val="22"/>
        </w:rPr>
      </w:pPr>
      <w:r w:rsidRPr="000F6660">
        <w:rPr>
          <w:sz w:val="22"/>
          <w:szCs w:val="22"/>
        </w:rPr>
        <w:t>zajištění dopravy nábytku na místo plnění zakázky,</w:t>
      </w:r>
    </w:p>
    <w:p w:rsidR="002001D7" w:rsidRPr="000F6660" w:rsidRDefault="002001D7" w:rsidP="002001D7">
      <w:pPr>
        <w:pStyle w:val="Zkladntext"/>
        <w:numPr>
          <w:ilvl w:val="0"/>
          <w:numId w:val="11"/>
        </w:numPr>
        <w:tabs>
          <w:tab w:val="clear" w:pos="717"/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pacing w:after="60"/>
        <w:ind w:left="709" w:hanging="369"/>
        <w:jc w:val="both"/>
        <w:rPr>
          <w:sz w:val="22"/>
          <w:szCs w:val="22"/>
        </w:rPr>
      </w:pPr>
      <w:r w:rsidRPr="000F6660">
        <w:rPr>
          <w:sz w:val="22"/>
          <w:szCs w:val="22"/>
        </w:rPr>
        <w:t>provedení montáže nábytku na místě plnění zakázky,</w:t>
      </w:r>
    </w:p>
    <w:p w:rsidR="002001D7" w:rsidRPr="000F6660" w:rsidRDefault="002001D7" w:rsidP="002001D7">
      <w:pPr>
        <w:pStyle w:val="Zkladntext"/>
        <w:numPr>
          <w:ilvl w:val="0"/>
          <w:numId w:val="11"/>
        </w:numPr>
        <w:tabs>
          <w:tab w:val="clear" w:pos="717"/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pacing w:after="60"/>
        <w:ind w:left="709" w:hanging="369"/>
        <w:jc w:val="both"/>
        <w:rPr>
          <w:sz w:val="22"/>
          <w:szCs w:val="22"/>
        </w:rPr>
      </w:pPr>
      <w:r w:rsidRPr="000F6660">
        <w:rPr>
          <w:sz w:val="22"/>
          <w:szCs w:val="22"/>
        </w:rPr>
        <w:t>provedení úprav</w:t>
      </w:r>
      <w:r w:rsidR="005F05E6" w:rsidRPr="000F6660">
        <w:rPr>
          <w:sz w:val="22"/>
          <w:szCs w:val="22"/>
        </w:rPr>
        <w:t xml:space="preserve"> nábytku, případné kotvení,</w:t>
      </w:r>
    </w:p>
    <w:p w:rsidR="002001D7" w:rsidRPr="000F6660" w:rsidRDefault="002001D7" w:rsidP="002001D7">
      <w:pPr>
        <w:pStyle w:val="Zkladntext"/>
        <w:numPr>
          <w:ilvl w:val="0"/>
          <w:numId w:val="11"/>
        </w:numPr>
        <w:tabs>
          <w:tab w:val="clear" w:pos="717"/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pacing w:after="60"/>
        <w:ind w:left="709" w:hanging="369"/>
        <w:jc w:val="both"/>
        <w:rPr>
          <w:sz w:val="22"/>
          <w:szCs w:val="22"/>
        </w:rPr>
      </w:pPr>
      <w:r w:rsidRPr="000F6660">
        <w:rPr>
          <w:sz w:val="22"/>
          <w:szCs w:val="22"/>
        </w:rPr>
        <w:t xml:space="preserve">zajištění </w:t>
      </w:r>
      <w:r w:rsidR="005F05E6" w:rsidRPr="000F6660">
        <w:rPr>
          <w:sz w:val="22"/>
          <w:szCs w:val="22"/>
        </w:rPr>
        <w:t>případného úklidu po montáži</w:t>
      </w:r>
      <w:r w:rsidRPr="000F6660">
        <w:rPr>
          <w:sz w:val="22"/>
          <w:szCs w:val="22"/>
        </w:rPr>
        <w:t>,</w:t>
      </w:r>
    </w:p>
    <w:p w:rsidR="002001D7" w:rsidRPr="000F6660" w:rsidRDefault="002001D7" w:rsidP="00070DBD">
      <w:pPr>
        <w:pStyle w:val="Zkladntext"/>
        <w:numPr>
          <w:ilvl w:val="0"/>
          <w:numId w:val="11"/>
        </w:numPr>
        <w:tabs>
          <w:tab w:val="clear" w:pos="717"/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pacing w:after="60"/>
        <w:ind w:left="709" w:hanging="369"/>
        <w:jc w:val="both"/>
        <w:rPr>
          <w:sz w:val="22"/>
          <w:szCs w:val="22"/>
        </w:rPr>
      </w:pPr>
      <w:r w:rsidRPr="000F6660">
        <w:rPr>
          <w:sz w:val="22"/>
          <w:szCs w:val="22"/>
        </w:rPr>
        <w:t xml:space="preserve">předání všech dokladů a náležitostí umožňujících zahájení </w:t>
      </w:r>
      <w:r w:rsidR="005F05E6" w:rsidRPr="000F6660">
        <w:rPr>
          <w:sz w:val="22"/>
          <w:szCs w:val="22"/>
        </w:rPr>
        <w:t>trvalého užívání nábytku,</w:t>
      </w:r>
    </w:p>
    <w:p w:rsidR="002001D7" w:rsidRPr="000F6660" w:rsidRDefault="002001D7" w:rsidP="002001D7">
      <w:pPr>
        <w:pStyle w:val="Zkladntext"/>
        <w:numPr>
          <w:ilvl w:val="0"/>
          <w:numId w:val="11"/>
        </w:numPr>
        <w:tabs>
          <w:tab w:val="clear" w:pos="717"/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pacing w:after="60"/>
        <w:ind w:left="709" w:hanging="369"/>
        <w:jc w:val="both"/>
        <w:rPr>
          <w:sz w:val="22"/>
          <w:szCs w:val="22"/>
        </w:rPr>
      </w:pPr>
      <w:r w:rsidRPr="000F6660">
        <w:rPr>
          <w:sz w:val="22"/>
          <w:szCs w:val="22"/>
        </w:rPr>
        <w:t>zajištění ochrany proti šíření prašnosti a nadměrného hluku</w:t>
      </w:r>
      <w:r w:rsidR="005F05E6" w:rsidRPr="000F6660">
        <w:rPr>
          <w:sz w:val="22"/>
          <w:szCs w:val="22"/>
        </w:rPr>
        <w:t xml:space="preserve"> při dopravě a montáži</w:t>
      </w:r>
      <w:r w:rsidRPr="000F6660">
        <w:rPr>
          <w:sz w:val="22"/>
          <w:szCs w:val="22"/>
        </w:rPr>
        <w:t>,</w:t>
      </w:r>
    </w:p>
    <w:p w:rsidR="002001D7" w:rsidRPr="000F6660" w:rsidRDefault="002001D7" w:rsidP="002001D7">
      <w:pPr>
        <w:pStyle w:val="Zkladntext"/>
        <w:numPr>
          <w:ilvl w:val="0"/>
          <w:numId w:val="11"/>
        </w:numPr>
        <w:tabs>
          <w:tab w:val="clear" w:pos="717"/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pacing w:after="60"/>
        <w:ind w:left="709" w:hanging="369"/>
        <w:jc w:val="both"/>
        <w:rPr>
          <w:sz w:val="22"/>
          <w:szCs w:val="22"/>
        </w:rPr>
      </w:pPr>
      <w:r w:rsidRPr="000F6660">
        <w:rPr>
          <w:sz w:val="22"/>
          <w:szCs w:val="22"/>
        </w:rPr>
        <w:t xml:space="preserve">provedení veškerých případných doplňujících </w:t>
      </w:r>
      <w:r w:rsidR="005F05E6" w:rsidRPr="000F6660">
        <w:rPr>
          <w:sz w:val="22"/>
          <w:szCs w:val="22"/>
        </w:rPr>
        <w:t>měření před zahájení dodávek nábytku,</w:t>
      </w:r>
    </w:p>
    <w:p w:rsidR="005F05E6" w:rsidRPr="000F6660" w:rsidRDefault="002001D7" w:rsidP="002001D7">
      <w:pPr>
        <w:pStyle w:val="Zkladntext"/>
        <w:numPr>
          <w:ilvl w:val="0"/>
          <w:numId w:val="11"/>
        </w:numPr>
        <w:tabs>
          <w:tab w:val="clear" w:pos="717"/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pacing w:after="60"/>
        <w:ind w:left="709" w:hanging="369"/>
        <w:jc w:val="both"/>
        <w:rPr>
          <w:sz w:val="22"/>
          <w:szCs w:val="22"/>
        </w:rPr>
      </w:pPr>
      <w:r w:rsidRPr="000F6660">
        <w:rPr>
          <w:sz w:val="22"/>
          <w:szCs w:val="22"/>
        </w:rPr>
        <w:t xml:space="preserve">zajištění zpracování všech případných dalších dokumentací potřebných pro </w:t>
      </w:r>
      <w:r w:rsidR="006803DA">
        <w:rPr>
          <w:sz w:val="22"/>
          <w:szCs w:val="22"/>
        </w:rPr>
        <w:t>užívání nábytku, z</w:t>
      </w:r>
      <w:r w:rsidR="005F05E6" w:rsidRPr="000F6660">
        <w:rPr>
          <w:sz w:val="22"/>
          <w:szCs w:val="22"/>
        </w:rPr>
        <w:t>ejména pokynů pro údržbu.</w:t>
      </w:r>
    </w:p>
    <w:p w:rsidR="002001D7" w:rsidRPr="000F6660" w:rsidRDefault="002001D7" w:rsidP="002001D7">
      <w:pPr>
        <w:numPr>
          <w:ilvl w:val="0"/>
          <w:numId w:val="14"/>
        </w:numPr>
        <w:tabs>
          <w:tab w:val="left" w:pos="1565"/>
        </w:tabs>
        <w:suppressAutoHyphens/>
        <w:spacing w:before="120"/>
        <w:ind w:left="357" w:hanging="357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Objednatelem poskytnutá projektová dokumentace nenahrazuje realizační a výrobní dokumentaci. </w:t>
      </w:r>
      <w:r w:rsidR="000F75A1" w:rsidRPr="000F6660">
        <w:rPr>
          <w:rFonts w:ascii="Times New Roman" w:hAnsi="Times New Roman"/>
          <w:sz w:val="22"/>
          <w:szCs w:val="22"/>
        </w:rPr>
        <w:t xml:space="preserve">Dodavatel je povinen před zahájením dodávky provést přesné zaměření dodávaného nábytku. </w:t>
      </w:r>
    </w:p>
    <w:p w:rsidR="002001D7" w:rsidRPr="000F6660" w:rsidRDefault="002001D7" w:rsidP="002001D7">
      <w:pPr>
        <w:numPr>
          <w:ilvl w:val="0"/>
          <w:numId w:val="14"/>
        </w:numPr>
        <w:tabs>
          <w:tab w:val="left" w:pos="1565"/>
        </w:tabs>
        <w:suppressAutoHyphens/>
        <w:spacing w:before="120"/>
        <w:ind w:left="357" w:hanging="357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Před započetím </w:t>
      </w:r>
      <w:r w:rsidR="00E31878" w:rsidRPr="000F6660">
        <w:rPr>
          <w:rFonts w:ascii="Times New Roman" w:hAnsi="Times New Roman"/>
          <w:sz w:val="22"/>
          <w:szCs w:val="22"/>
        </w:rPr>
        <w:t>výroby nábytku</w:t>
      </w:r>
      <w:r w:rsidRPr="000F6660">
        <w:rPr>
          <w:rFonts w:ascii="Times New Roman" w:hAnsi="Times New Roman"/>
          <w:sz w:val="22"/>
          <w:szCs w:val="22"/>
        </w:rPr>
        <w:t xml:space="preserve"> předloží </w:t>
      </w:r>
      <w:r w:rsidR="003A4C5D" w:rsidRPr="000F6660">
        <w:rPr>
          <w:rFonts w:ascii="Times New Roman" w:hAnsi="Times New Roman"/>
          <w:sz w:val="22"/>
          <w:szCs w:val="22"/>
        </w:rPr>
        <w:t>dodavatel</w:t>
      </w:r>
      <w:r w:rsidRPr="000F6660">
        <w:rPr>
          <w:rFonts w:ascii="Times New Roman" w:hAnsi="Times New Roman"/>
          <w:sz w:val="22"/>
          <w:szCs w:val="22"/>
        </w:rPr>
        <w:t xml:space="preserve"> objednateli k odsouhlasení v rámci tzv. „</w:t>
      </w:r>
      <w:r w:rsidRPr="000F6660">
        <w:rPr>
          <w:rFonts w:ascii="Times New Roman" w:hAnsi="Times New Roman"/>
          <w:caps/>
          <w:sz w:val="22"/>
          <w:szCs w:val="22"/>
        </w:rPr>
        <w:t xml:space="preserve">vzorkování výrobků a materiálů“ </w:t>
      </w:r>
      <w:r w:rsidRPr="000F6660">
        <w:rPr>
          <w:rFonts w:ascii="Times New Roman" w:hAnsi="Times New Roman"/>
          <w:sz w:val="22"/>
          <w:szCs w:val="22"/>
        </w:rPr>
        <w:t>viz čl. X odstavec 1e).</w:t>
      </w:r>
    </w:p>
    <w:p w:rsidR="000F75A1" w:rsidRPr="000F6660" w:rsidRDefault="002001D7" w:rsidP="00070DBD">
      <w:pPr>
        <w:numPr>
          <w:ilvl w:val="0"/>
          <w:numId w:val="14"/>
        </w:numPr>
        <w:tabs>
          <w:tab w:val="left" w:pos="1565"/>
        </w:tabs>
        <w:suppressAutoHyphens/>
        <w:spacing w:before="120"/>
        <w:ind w:left="357" w:hanging="357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Objednatel se zavazuje </w:t>
      </w:r>
      <w:r w:rsidR="000F75A1" w:rsidRPr="000F6660">
        <w:rPr>
          <w:rFonts w:ascii="Times New Roman" w:hAnsi="Times New Roman"/>
          <w:sz w:val="22"/>
          <w:szCs w:val="22"/>
        </w:rPr>
        <w:t>dodaný nábytek</w:t>
      </w:r>
      <w:r w:rsidRPr="000F6660">
        <w:rPr>
          <w:rFonts w:ascii="Times New Roman" w:hAnsi="Times New Roman"/>
          <w:sz w:val="22"/>
          <w:szCs w:val="22"/>
        </w:rPr>
        <w:t xml:space="preserve"> bez vad a nedodělků bránících jeho řádnému užívání převzít a zaplatit za ně </w:t>
      </w:r>
      <w:r w:rsidR="003A4C5D" w:rsidRPr="000F6660">
        <w:rPr>
          <w:rFonts w:ascii="Times New Roman" w:hAnsi="Times New Roman"/>
          <w:sz w:val="22"/>
          <w:szCs w:val="22"/>
        </w:rPr>
        <w:t>dodavateli</w:t>
      </w:r>
      <w:r w:rsidRPr="000F6660">
        <w:rPr>
          <w:rFonts w:ascii="Times New Roman" w:hAnsi="Times New Roman"/>
          <w:sz w:val="22"/>
          <w:szCs w:val="22"/>
        </w:rPr>
        <w:t xml:space="preserve"> za dohodnutých podmínek cenu dle čl. V. této smlouvy. </w:t>
      </w:r>
    </w:p>
    <w:p w:rsidR="002001D7" w:rsidRPr="000F6660" w:rsidRDefault="002001D7" w:rsidP="000F75A1">
      <w:pPr>
        <w:numPr>
          <w:ilvl w:val="0"/>
          <w:numId w:val="14"/>
        </w:numPr>
        <w:tabs>
          <w:tab w:val="left" w:pos="1565"/>
        </w:tabs>
        <w:suppressAutoHyphens/>
        <w:spacing w:before="120"/>
        <w:ind w:left="357" w:hanging="357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Smluvní strany prohlašují, že předmět plnění podle smlouvy není plněním nemožným a že smlouvu uzavírají po pečlivém zvážení všech možných důsledků. </w:t>
      </w:r>
      <w:r w:rsidR="003A4C5D" w:rsidRPr="000F6660">
        <w:rPr>
          <w:rFonts w:ascii="Times New Roman" w:hAnsi="Times New Roman"/>
          <w:sz w:val="22"/>
          <w:szCs w:val="22"/>
        </w:rPr>
        <w:t xml:space="preserve">Dodavatel </w:t>
      </w:r>
      <w:r w:rsidRPr="000F6660">
        <w:rPr>
          <w:rFonts w:ascii="Times New Roman" w:hAnsi="Times New Roman"/>
          <w:sz w:val="22"/>
          <w:szCs w:val="22"/>
        </w:rPr>
        <w:t xml:space="preserve">prohlašuje, že prozkoumal místní podmínky </w:t>
      </w:r>
      <w:r w:rsidR="000F75A1" w:rsidRPr="000F6660">
        <w:rPr>
          <w:rFonts w:ascii="Times New Roman" w:hAnsi="Times New Roman"/>
          <w:sz w:val="22"/>
          <w:szCs w:val="22"/>
        </w:rPr>
        <w:t>v místě dodání a montáže nábytku</w:t>
      </w:r>
      <w:r w:rsidRPr="000F6660">
        <w:rPr>
          <w:rFonts w:ascii="Times New Roman" w:hAnsi="Times New Roman"/>
          <w:sz w:val="22"/>
          <w:szCs w:val="22"/>
        </w:rPr>
        <w:t xml:space="preserve"> a že </w:t>
      </w:r>
      <w:r w:rsidR="000F75A1" w:rsidRPr="000F6660">
        <w:rPr>
          <w:rFonts w:ascii="Times New Roman" w:hAnsi="Times New Roman"/>
          <w:sz w:val="22"/>
          <w:szCs w:val="22"/>
        </w:rPr>
        <w:t>dodávka může být dodána</w:t>
      </w:r>
      <w:r w:rsidRPr="000F6660">
        <w:rPr>
          <w:rFonts w:ascii="Times New Roman" w:hAnsi="Times New Roman"/>
          <w:sz w:val="22"/>
          <w:szCs w:val="22"/>
        </w:rPr>
        <w:t xml:space="preserve"> v termínech stanovenými touto smlouvou.</w:t>
      </w:r>
    </w:p>
    <w:p w:rsidR="005F05E6" w:rsidRPr="000F6660" w:rsidRDefault="005F05E6" w:rsidP="005F05E6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IV.</w:t>
      </w:r>
    </w:p>
    <w:p w:rsidR="005F05E6" w:rsidRPr="000F6660" w:rsidRDefault="005F05E6" w:rsidP="005F05E6">
      <w:pPr>
        <w:pStyle w:val="Smlouva2"/>
        <w:rPr>
          <w:sz w:val="22"/>
          <w:szCs w:val="22"/>
        </w:rPr>
      </w:pPr>
      <w:r w:rsidRPr="000F6660">
        <w:rPr>
          <w:sz w:val="22"/>
          <w:szCs w:val="22"/>
        </w:rPr>
        <w:t>Plnění dodávky</w:t>
      </w:r>
    </w:p>
    <w:p w:rsidR="0011745E" w:rsidRDefault="0011745E" w:rsidP="00141BB7">
      <w:pPr>
        <w:numPr>
          <w:ilvl w:val="0"/>
          <w:numId w:val="15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 xml:space="preserve">Zhotovitel se zavazuje realizovat dílo v termínu : </w:t>
      </w:r>
      <w:proofErr w:type="gramStart"/>
      <w:r>
        <w:rPr>
          <w:rFonts w:ascii="Times New Roman" w:hAnsi="Times New Roman"/>
          <w:sz w:val="22"/>
          <w:szCs w:val="22"/>
        </w:rPr>
        <w:t>18.9.2013</w:t>
      </w:r>
      <w:proofErr w:type="gramEnd"/>
      <w:r>
        <w:rPr>
          <w:rFonts w:ascii="Times New Roman" w:hAnsi="Times New Roman"/>
          <w:sz w:val="22"/>
          <w:szCs w:val="22"/>
        </w:rPr>
        <w:t xml:space="preserve"> do 31.10.2013</w:t>
      </w:r>
      <w:r w:rsidR="00CD3167">
        <w:rPr>
          <w:rFonts w:ascii="Times New Roman" w:hAnsi="Times New Roman"/>
          <w:sz w:val="22"/>
          <w:szCs w:val="22"/>
        </w:rPr>
        <w:t xml:space="preserve"> a řádně provedené dílo bez vad a nedodělků předat objednateli</w:t>
      </w:r>
    </w:p>
    <w:p w:rsidR="00141BB7" w:rsidRPr="005F7458" w:rsidRDefault="005F05E6" w:rsidP="00141BB7">
      <w:pPr>
        <w:numPr>
          <w:ilvl w:val="0"/>
          <w:numId w:val="15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 w:rsidRPr="005F7458">
        <w:rPr>
          <w:rFonts w:ascii="Times New Roman" w:hAnsi="Times New Roman"/>
          <w:sz w:val="22"/>
          <w:szCs w:val="22"/>
        </w:rPr>
        <w:t xml:space="preserve">Místem plnění je budova školy, objekt </w:t>
      </w:r>
      <w:proofErr w:type="spellStart"/>
      <w:proofErr w:type="gramStart"/>
      <w:r w:rsidRPr="005F7458">
        <w:rPr>
          <w:rFonts w:ascii="Times New Roman" w:hAnsi="Times New Roman"/>
          <w:sz w:val="22"/>
          <w:szCs w:val="22"/>
        </w:rPr>
        <w:t>č.p</w:t>
      </w:r>
      <w:proofErr w:type="spellEnd"/>
      <w:r w:rsidRPr="005F7458">
        <w:rPr>
          <w:rFonts w:ascii="Times New Roman" w:hAnsi="Times New Roman"/>
          <w:sz w:val="22"/>
          <w:szCs w:val="22"/>
        </w:rPr>
        <w:t>.</w:t>
      </w:r>
      <w:proofErr w:type="gramEnd"/>
      <w:r w:rsidRPr="005F7458">
        <w:rPr>
          <w:rFonts w:ascii="Times New Roman" w:hAnsi="Times New Roman"/>
          <w:sz w:val="22"/>
          <w:szCs w:val="22"/>
        </w:rPr>
        <w:t xml:space="preserve"> </w:t>
      </w:r>
      <w:r w:rsidR="005F7458" w:rsidRPr="005F7458">
        <w:rPr>
          <w:rFonts w:ascii="Times New Roman" w:hAnsi="Times New Roman"/>
          <w:sz w:val="22"/>
          <w:szCs w:val="22"/>
        </w:rPr>
        <w:t>2089</w:t>
      </w:r>
      <w:r w:rsidRPr="005F7458">
        <w:rPr>
          <w:rFonts w:ascii="Times New Roman" w:hAnsi="Times New Roman"/>
          <w:sz w:val="22"/>
          <w:szCs w:val="22"/>
        </w:rPr>
        <w:t xml:space="preserve">, na ulici </w:t>
      </w:r>
      <w:proofErr w:type="spellStart"/>
      <w:r w:rsidR="005F7458" w:rsidRPr="005F7458">
        <w:rPr>
          <w:rFonts w:ascii="Times New Roman" w:hAnsi="Times New Roman"/>
          <w:sz w:val="22"/>
          <w:szCs w:val="22"/>
        </w:rPr>
        <w:t>Lískovecká</w:t>
      </w:r>
      <w:proofErr w:type="spellEnd"/>
      <w:r w:rsidR="005F7458" w:rsidRPr="005F745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="005F7458" w:rsidRPr="005F7458">
        <w:rPr>
          <w:rFonts w:ascii="Times New Roman" w:hAnsi="Times New Roman"/>
          <w:sz w:val="22"/>
          <w:szCs w:val="22"/>
        </w:rPr>
        <w:t>Frýdek</w:t>
      </w:r>
      <w:proofErr w:type="spellEnd"/>
      <w:r w:rsidR="005F7458" w:rsidRPr="005F7458">
        <w:rPr>
          <w:rFonts w:ascii="Times New Roman" w:hAnsi="Times New Roman"/>
          <w:sz w:val="22"/>
          <w:szCs w:val="22"/>
        </w:rPr>
        <w:t xml:space="preserve">-Místek </w:t>
      </w:r>
    </w:p>
    <w:p w:rsidR="00141BB7" w:rsidRPr="000F6660" w:rsidRDefault="00141BB7" w:rsidP="00141BB7">
      <w:pPr>
        <w:pStyle w:val="Smlouva2"/>
        <w:keepNext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V.</w:t>
      </w:r>
    </w:p>
    <w:p w:rsidR="00141BB7" w:rsidRPr="000F6660" w:rsidRDefault="00141BB7" w:rsidP="00141BB7">
      <w:pPr>
        <w:pStyle w:val="Smlouva2"/>
        <w:rPr>
          <w:sz w:val="22"/>
          <w:szCs w:val="22"/>
        </w:rPr>
      </w:pPr>
      <w:r w:rsidRPr="000F6660">
        <w:rPr>
          <w:sz w:val="22"/>
          <w:szCs w:val="22"/>
        </w:rPr>
        <w:t>Cena</w:t>
      </w:r>
    </w:p>
    <w:p w:rsidR="00141BB7" w:rsidRPr="000F6660" w:rsidRDefault="00141BB7" w:rsidP="00141BB7">
      <w:pPr>
        <w:numPr>
          <w:ilvl w:val="0"/>
          <w:numId w:val="18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Cena za dodávku nábytku je stanovena dohodou smluvních stran a činí  </w:t>
      </w:r>
    </w:p>
    <w:p w:rsidR="00141BB7" w:rsidRPr="000F6660" w:rsidRDefault="00141BB7" w:rsidP="00141BB7">
      <w:pPr>
        <w:pStyle w:val="Smlouva-slo"/>
        <w:tabs>
          <w:tab w:val="left" w:pos="0"/>
          <w:tab w:val="left" w:pos="360"/>
          <w:tab w:val="right" w:pos="6804"/>
        </w:tabs>
        <w:spacing w:before="60" w:after="60"/>
        <w:jc w:val="left"/>
        <w:rPr>
          <w:sz w:val="22"/>
          <w:szCs w:val="22"/>
        </w:rPr>
      </w:pPr>
      <w:r w:rsidRPr="000F6660">
        <w:rPr>
          <w:sz w:val="22"/>
          <w:szCs w:val="22"/>
        </w:rPr>
        <w:t xml:space="preserve"> </w:t>
      </w:r>
      <w:r w:rsidRPr="000F6660">
        <w:rPr>
          <w:sz w:val="22"/>
          <w:szCs w:val="22"/>
        </w:rPr>
        <w:tab/>
        <w:t>cena bez DPH</w:t>
      </w:r>
      <w:r w:rsidRPr="000F6660">
        <w:rPr>
          <w:sz w:val="22"/>
          <w:szCs w:val="22"/>
        </w:rPr>
        <w:tab/>
        <w:t>…………. Kč</w:t>
      </w:r>
    </w:p>
    <w:p w:rsidR="00141BB7" w:rsidRPr="000F6660" w:rsidRDefault="00141BB7" w:rsidP="00141BB7">
      <w:pPr>
        <w:pStyle w:val="Smlouva-slo"/>
        <w:tabs>
          <w:tab w:val="left" w:pos="0"/>
          <w:tab w:val="left" w:pos="360"/>
          <w:tab w:val="right" w:pos="6804"/>
        </w:tabs>
        <w:spacing w:before="60" w:after="60"/>
        <w:jc w:val="left"/>
        <w:rPr>
          <w:sz w:val="22"/>
          <w:szCs w:val="22"/>
        </w:rPr>
      </w:pPr>
      <w:r w:rsidRPr="000F6660">
        <w:rPr>
          <w:sz w:val="22"/>
          <w:szCs w:val="22"/>
        </w:rPr>
        <w:tab/>
        <w:t>DPH 21%</w:t>
      </w:r>
      <w:r w:rsidRPr="000F6660">
        <w:rPr>
          <w:sz w:val="22"/>
          <w:szCs w:val="22"/>
        </w:rPr>
        <w:tab/>
        <w:t>…………. Kč</w:t>
      </w:r>
    </w:p>
    <w:p w:rsidR="00141BB7" w:rsidRPr="000F6660" w:rsidRDefault="00141BB7" w:rsidP="00141BB7">
      <w:pPr>
        <w:pStyle w:val="Smlouva-slo"/>
        <w:tabs>
          <w:tab w:val="left" w:pos="0"/>
          <w:tab w:val="left" w:pos="360"/>
          <w:tab w:val="right" w:pos="6804"/>
        </w:tabs>
        <w:spacing w:before="60" w:after="60"/>
        <w:jc w:val="left"/>
        <w:rPr>
          <w:sz w:val="22"/>
          <w:szCs w:val="22"/>
        </w:rPr>
      </w:pPr>
      <w:r w:rsidRPr="000F6660">
        <w:rPr>
          <w:b/>
          <w:bCs/>
          <w:sz w:val="22"/>
          <w:szCs w:val="22"/>
        </w:rPr>
        <w:t xml:space="preserve"> </w:t>
      </w:r>
      <w:r w:rsidRPr="000F6660">
        <w:rPr>
          <w:b/>
          <w:bCs/>
          <w:sz w:val="22"/>
          <w:szCs w:val="22"/>
        </w:rPr>
        <w:tab/>
        <w:t xml:space="preserve">cena celkem včetně DPH </w:t>
      </w:r>
      <w:r w:rsidRPr="000F6660">
        <w:rPr>
          <w:b/>
          <w:bCs/>
          <w:sz w:val="22"/>
          <w:szCs w:val="22"/>
        </w:rPr>
        <w:tab/>
      </w:r>
      <w:r w:rsidRPr="000F6660">
        <w:rPr>
          <w:sz w:val="22"/>
          <w:szCs w:val="22"/>
        </w:rPr>
        <w:t>…………. </w:t>
      </w:r>
      <w:r w:rsidRPr="000F6660">
        <w:rPr>
          <w:b/>
          <w:bCs/>
          <w:sz w:val="22"/>
          <w:szCs w:val="22"/>
        </w:rPr>
        <w:t>Kč</w:t>
      </w:r>
    </w:p>
    <w:p w:rsidR="00141BB7" w:rsidRPr="000F6660" w:rsidRDefault="00141BB7" w:rsidP="00141BB7">
      <w:pPr>
        <w:pStyle w:val="Zhlav"/>
        <w:tabs>
          <w:tab w:val="clear" w:pos="4536"/>
          <w:tab w:val="clear" w:pos="9072"/>
          <w:tab w:val="right" w:pos="3691"/>
          <w:tab w:val="right" w:pos="5109"/>
          <w:tab w:val="center" w:pos="5250"/>
          <w:tab w:val="right" w:pos="8094"/>
          <w:tab w:val="right" w:pos="9786"/>
        </w:tabs>
        <w:spacing w:after="120"/>
        <w:ind w:left="360"/>
        <w:rPr>
          <w:b/>
          <w:bCs/>
          <w:sz w:val="22"/>
          <w:szCs w:val="22"/>
        </w:rPr>
      </w:pPr>
      <w:r w:rsidRPr="000F6660">
        <w:rPr>
          <w:sz w:val="22"/>
          <w:szCs w:val="22"/>
        </w:rPr>
        <w:t>(slovy: ……………………………………)</w:t>
      </w:r>
      <w:r w:rsidRPr="000F6660">
        <w:rPr>
          <w:b/>
          <w:bCs/>
          <w:sz w:val="22"/>
          <w:szCs w:val="22"/>
        </w:rPr>
        <w:t>.</w:t>
      </w:r>
    </w:p>
    <w:p w:rsidR="00141BB7" w:rsidRPr="000F6660" w:rsidRDefault="00141BB7" w:rsidP="00141BB7">
      <w:pPr>
        <w:pStyle w:val="Zhlav"/>
        <w:tabs>
          <w:tab w:val="clear" w:pos="4536"/>
          <w:tab w:val="clear" w:pos="9072"/>
          <w:tab w:val="right" w:pos="3691"/>
          <w:tab w:val="right" w:pos="5109"/>
          <w:tab w:val="center" w:pos="5250"/>
          <w:tab w:val="right" w:pos="8094"/>
          <w:tab w:val="right" w:pos="9786"/>
        </w:tabs>
        <w:spacing w:after="120"/>
        <w:ind w:left="360"/>
        <w:rPr>
          <w:bCs/>
          <w:sz w:val="22"/>
          <w:szCs w:val="22"/>
        </w:rPr>
      </w:pPr>
      <w:r w:rsidRPr="000F6660">
        <w:rPr>
          <w:bCs/>
          <w:sz w:val="22"/>
          <w:szCs w:val="22"/>
        </w:rPr>
        <w:t xml:space="preserve">Cena za </w:t>
      </w:r>
      <w:r w:rsidR="003A4C5D" w:rsidRPr="000F6660">
        <w:rPr>
          <w:bCs/>
          <w:sz w:val="22"/>
          <w:szCs w:val="22"/>
        </w:rPr>
        <w:t>dodávky nábytku</w:t>
      </w:r>
      <w:r w:rsidRPr="000F6660">
        <w:rPr>
          <w:bCs/>
          <w:sz w:val="22"/>
          <w:szCs w:val="22"/>
        </w:rPr>
        <w:t xml:space="preserve"> u jednotlivých objektů činí:</w:t>
      </w:r>
    </w:p>
    <w:p w:rsidR="00141BB7" w:rsidRPr="000F6660" w:rsidRDefault="00141BB7" w:rsidP="00141BB7">
      <w:pPr>
        <w:numPr>
          <w:ilvl w:val="0"/>
          <w:numId w:val="19"/>
        </w:numPr>
        <w:suppressAutoHyphens/>
        <w:rPr>
          <w:rFonts w:ascii="Times New Roman" w:hAnsi="Times New Roman"/>
          <w:bCs/>
          <w:sz w:val="22"/>
          <w:szCs w:val="22"/>
        </w:rPr>
      </w:pPr>
      <w:r w:rsidRPr="000F6660">
        <w:rPr>
          <w:rFonts w:ascii="Times New Roman" w:hAnsi="Times New Roman"/>
          <w:bCs/>
          <w:sz w:val="22"/>
          <w:szCs w:val="22"/>
        </w:rPr>
        <w:t xml:space="preserve">01 </w:t>
      </w:r>
      <w:r w:rsidR="00E42545" w:rsidRPr="00E42545">
        <w:rPr>
          <w:rFonts w:ascii="Times New Roman" w:hAnsi="Times New Roman"/>
          <w:bCs/>
          <w:sz w:val="22"/>
          <w:szCs w:val="22"/>
        </w:rPr>
        <w:t>odborná učebna č. 109</w:t>
      </w:r>
    </w:p>
    <w:p w:rsidR="00141BB7" w:rsidRPr="000F6660" w:rsidRDefault="00141BB7" w:rsidP="00141BB7">
      <w:pPr>
        <w:pStyle w:val="Smlouva-slo"/>
        <w:tabs>
          <w:tab w:val="left" w:pos="1134"/>
          <w:tab w:val="right" w:pos="6804"/>
        </w:tabs>
        <w:spacing w:before="60" w:after="60"/>
        <w:ind w:left="360"/>
        <w:jc w:val="left"/>
        <w:rPr>
          <w:sz w:val="22"/>
          <w:szCs w:val="22"/>
        </w:rPr>
      </w:pPr>
      <w:r w:rsidRPr="000F6660">
        <w:rPr>
          <w:sz w:val="22"/>
          <w:szCs w:val="22"/>
        </w:rPr>
        <w:tab/>
        <w:t>cena bez DPH</w:t>
      </w:r>
      <w:r w:rsidRPr="000F6660">
        <w:rPr>
          <w:sz w:val="22"/>
          <w:szCs w:val="22"/>
        </w:rPr>
        <w:tab/>
        <w:t>…………. Kč</w:t>
      </w:r>
    </w:p>
    <w:p w:rsidR="00141BB7" w:rsidRPr="000F6660" w:rsidRDefault="00141BB7" w:rsidP="00141BB7">
      <w:pPr>
        <w:pStyle w:val="Smlouva-slo"/>
        <w:tabs>
          <w:tab w:val="left" w:pos="360"/>
          <w:tab w:val="left" w:pos="1134"/>
          <w:tab w:val="right" w:pos="6804"/>
        </w:tabs>
        <w:spacing w:before="60" w:after="60"/>
        <w:ind w:left="360"/>
        <w:jc w:val="left"/>
        <w:rPr>
          <w:sz w:val="22"/>
          <w:szCs w:val="22"/>
        </w:rPr>
      </w:pPr>
      <w:r w:rsidRPr="000F6660">
        <w:rPr>
          <w:sz w:val="22"/>
          <w:szCs w:val="22"/>
        </w:rPr>
        <w:tab/>
        <w:t>DPH 21%</w:t>
      </w:r>
      <w:r w:rsidRPr="000F6660">
        <w:rPr>
          <w:sz w:val="22"/>
          <w:szCs w:val="22"/>
        </w:rPr>
        <w:tab/>
        <w:t>…………. Kč</w:t>
      </w:r>
    </w:p>
    <w:p w:rsidR="00141BB7" w:rsidRPr="000F6660" w:rsidRDefault="00141BB7" w:rsidP="00141BB7">
      <w:pPr>
        <w:pStyle w:val="Smlouva-slo"/>
        <w:tabs>
          <w:tab w:val="left" w:pos="360"/>
          <w:tab w:val="left" w:pos="1134"/>
          <w:tab w:val="right" w:pos="6804"/>
        </w:tabs>
        <w:spacing w:before="60" w:after="60"/>
        <w:ind w:left="360"/>
        <w:jc w:val="left"/>
        <w:rPr>
          <w:sz w:val="22"/>
          <w:szCs w:val="22"/>
        </w:rPr>
      </w:pPr>
      <w:r w:rsidRPr="000F6660">
        <w:rPr>
          <w:b/>
          <w:bCs/>
          <w:sz w:val="22"/>
          <w:szCs w:val="22"/>
        </w:rPr>
        <w:t xml:space="preserve"> </w:t>
      </w:r>
      <w:r w:rsidRPr="000F6660">
        <w:rPr>
          <w:b/>
          <w:bCs/>
          <w:sz w:val="22"/>
          <w:szCs w:val="22"/>
        </w:rPr>
        <w:tab/>
        <w:t xml:space="preserve">cena celkem včetně DPH </w:t>
      </w:r>
      <w:r w:rsidRPr="000F6660">
        <w:rPr>
          <w:b/>
          <w:bCs/>
          <w:sz w:val="22"/>
          <w:szCs w:val="22"/>
        </w:rPr>
        <w:tab/>
      </w:r>
      <w:r w:rsidRPr="000F6660">
        <w:rPr>
          <w:sz w:val="22"/>
          <w:szCs w:val="22"/>
        </w:rPr>
        <w:t>…………. </w:t>
      </w:r>
      <w:r w:rsidRPr="000F6660">
        <w:rPr>
          <w:b/>
          <w:bCs/>
          <w:sz w:val="22"/>
          <w:szCs w:val="22"/>
        </w:rPr>
        <w:t>Kč</w:t>
      </w:r>
    </w:p>
    <w:p w:rsidR="00141BB7" w:rsidRPr="000F6660" w:rsidRDefault="00141BB7" w:rsidP="00141BB7">
      <w:pPr>
        <w:pStyle w:val="Zhlav"/>
        <w:tabs>
          <w:tab w:val="clear" w:pos="4536"/>
          <w:tab w:val="clear" w:pos="9072"/>
          <w:tab w:val="left" w:pos="1134"/>
          <w:tab w:val="right" w:pos="3691"/>
          <w:tab w:val="center" w:pos="5250"/>
          <w:tab w:val="right" w:pos="8094"/>
          <w:tab w:val="right" w:pos="9786"/>
        </w:tabs>
        <w:spacing w:after="120"/>
        <w:ind w:left="360"/>
        <w:rPr>
          <w:b/>
          <w:bCs/>
          <w:sz w:val="22"/>
          <w:szCs w:val="22"/>
        </w:rPr>
      </w:pPr>
      <w:r w:rsidRPr="000F6660">
        <w:rPr>
          <w:sz w:val="22"/>
          <w:szCs w:val="22"/>
        </w:rPr>
        <w:tab/>
        <w:t>(slovy: ……………………………………)</w:t>
      </w:r>
      <w:r w:rsidRPr="000F6660">
        <w:rPr>
          <w:b/>
          <w:bCs/>
          <w:sz w:val="22"/>
          <w:szCs w:val="22"/>
        </w:rPr>
        <w:t>.</w:t>
      </w:r>
    </w:p>
    <w:p w:rsidR="00141BB7" w:rsidRPr="000F6660" w:rsidRDefault="00141BB7" w:rsidP="00141BB7">
      <w:pPr>
        <w:numPr>
          <w:ilvl w:val="0"/>
          <w:numId w:val="19"/>
        </w:numPr>
        <w:rPr>
          <w:rFonts w:ascii="Times New Roman" w:hAnsi="Times New Roman"/>
          <w:bCs/>
          <w:sz w:val="22"/>
          <w:szCs w:val="22"/>
        </w:rPr>
      </w:pPr>
      <w:r w:rsidRPr="000F6660">
        <w:rPr>
          <w:rFonts w:ascii="Times New Roman" w:hAnsi="Times New Roman"/>
          <w:bCs/>
          <w:sz w:val="22"/>
          <w:szCs w:val="22"/>
        </w:rPr>
        <w:t xml:space="preserve">02 </w:t>
      </w:r>
      <w:r w:rsidR="00E42545" w:rsidRPr="00E42545">
        <w:rPr>
          <w:rFonts w:ascii="Times New Roman" w:hAnsi="Times New Roman"/>
          <w:bCs/>
          <w:sz w:val="22"/>
          <w:szCs w:val="22"/>
        </w:rPr>
        <w:t>učebna CNC č. 110</w:t>
      </w:r>
    </w:p>
    <w:p w:rsidR="00141BB7" w:rsidRPr="000F6660" w:rsidRDefault="00141BB7" w:rsidP="00141BB7">
      <w:pPr>
        <w:pStyle w:val="Smlouva-slo"/>
        <w:tabs>
          <w:tab w:val="left" w:pos="1134"/>
          <w:tab w:val="right" w:pos="6804"/>
        </w:tabs>
        <w:spacing w:before="60" w:after="60"/>
        <w:ind w:left="360"/>
        <w:jc w:val="left"/>
        <w:rPr>
          <w:sz w:val="22"/>
          <w:szCs w:val="22"/>
        </w:rPr>
      </w:pPr>
      <w:r w:rsidRPr="000F6660">
        <w:rPr>
          <w:sz w:val="22"/>
          <w:szCs w:val="22"/>
        </w:rPr>
        <w:tab/>
        <w:t>cena bez DPH</w:t>
      </w:r>
      <w:r w:rsidRPr="000F6660">
        <w:rPr>
          <w:sz w:val="22"/>
          <w:szCs w:val="22"/>
        </w:rPr>
        <w:tab/>
        <w:t>…………. Kč</w:t>
      </w:r>
    </w:p>
    <w:p w:rsidR="00141BB7" w:rsidRPr="000F6660" w:rsidRDefault="00141BB7" w:rsidP="00141BB7">
      <w:pPr>
        <w:pStyle w:val="Smlouva-slo"/>
        <w:tabs>
          <w:tab w:val="left" w:pos="360"/>
          <w:tab w:val="left" w:pos="1134"/>
          <w:tab w:val="right" w:pos="6804"/>
        </w:tabs>
        <w:spacing w:before="60" w:after="60"/>
        <w:ind w:left="360"/>
        <w:jc w:val="left"/>
        <w:rPr>
          <w:sz w:val="22"/>
          <w:szCs w:val="22"/>
        </w:rPr>
      </w:pPr>
      <w:r w:rsidRPr="000F6660">
        <w:rPr>
          <w:sz w:val="22"/>
          <w:szCs w:val="22"/>
        </w:rPr>
        <w:tab/>
        <w:t>DPH 21%</w:t>
      </w:r>
      <w:r w:rsidRPr="000F6660">
        <w:rPr>
          <w:sz w:val="22"/>
          <w:szCs w:val="22"/>
        </w:rPr>
        <w:tab/>
        <w:t>…………. Kč</w:t>
      </w:r>
    </w:p>
    <w:p w:rsidR="00141BB7" w:rsidRPr="000F6660" w:rsidRDefault="00141BB7" w:rsidP="00141BB7">
      <w:pPr>
        <w:pStyle w:val="Smlouva-slo"/>
        <w:tabs>
          <w:tab w:val="left" w:pos="360"/>
          <w:tab w:val="left" w:pos="1134"/>
          <w:tab w:val="right" w:pos="6804"/>
        </w:tabs>
        <w:spacing w:before="60" w:after="60"/>
        <w:ind w:left="360"/>
        <w:jc w:val="left"/>
        <w:rPr>
          <w:sz w:val="22"/>
          <w:szCs w:val="22"/>
        </w:rPr>
      </w:pPr>
      <w:r w:rsidRPr="000F6660">
        <w:rPr>
          <w:b/>
          <w:bCs/>
          <w:sz w:val="22"/>
          <w:szCs w:val="22"/>
        </w:rPr>
        <w:t xml:space="preserve"> </w:t>
      </w:r>
      <w:r w:rsidRPr="000F6660">
        <w:rPr>
          <w:b/>
          <w:bCs/>
          <w:sz w:val="22"/>
          <w:szCs w:val="22"/>
        </w:rPr>
        <w:tab/>
        <w:t xml:space="preserve">cena celkem včetně DPH </w:t>
      </w:r>
      <w:r w:rsidRPr="000F6660">
        <w:rPr>
          <w:b/>
          <w:bCs/>
          <w:sz w:val="22"/>
          <w:szCs w:val="22"/>
        </w:rPr>
        <w:tab/>
      </w:r>
      <w:r w:rsidRPr="000F6660">
        <w:rPr>
          <w:sz w:val="22"/>
          <w:szCs w:val="22"/>
        </w:rPr>
        <w:t>…………. </w:t>
      </w:r>
      <w:r w:rsidRPr="000F6660">
        <w:rPr>
          <w:b/>
          <w:bCs/>
          <w:sz w:val="22"/>
          <w:szCs w:val="22"/>
        </w:rPr>
        <w:t>Kč</w:t>
      </w:r>
    </w:p>
    <w:p w:rsidR="00141BB7" w:rsidRPr="000F6660" w:rsidRDefault="00141BB7" w:rsidP="00141BB7">
      <w:pPr>
        <w:pStyle w:val="Zhlav"/>
        <w:tabs>
          <w:tab w:val="clear" w:pos="4536"/>
          <w:tab w:val="clear" w:pos="9072"/>
          <w:tab w:val="left" w:pos="1134"/>
          <w:tab w:val="right" w:pos="3691"/>
          <w:tab w:val="center" w:pos="5250"/>
          <w:tab w:val="right" w:pos="8094"/>
          <w:tab w:val="right" w:pos="9786"/>
        </w:tabs>
        <w:spacing w:after="120"/>
        <w:ind w:left="360"/>
        <w:rPr>
          <w:b/>
          <w:bCs/>
          <w:sz w:val="22"/>
          <w:szCs w:val="22"/>
        </w:rPr>
      </w:pPr>
      <w:r w:rsidRPr="000F6660">
        <w:rPr>
          <w:sz w:val="22"/>
          <w:szCs w:val="22"/>
        </w:rPr>
        <w:tab/>
        <w:t>(slovy: ……………………………………)</w:t>
      </w:r>
      <w:r w:rsidRPr="000F6660">
        <w:rPr>
          <w:b/>
          <w:bCs/>
          <w:sz w:val="22"/>
          <w:szCs w:val="22"/>
        </w:rPr>
        <w:t>.</w:t>
      </w:r>
    </w:p>
    <w:p w:rsidR="00141BB7" w:rsidRPr="000F6660" w:rsidRDefault="00141BB7" w:rsidP="00141BB7">
      <w:pPr>
        <w:pStyle w:val="Zhlav"/>
        <w:tabs>
          <w:tab w:val="clear" w:pos="4536"/>
          <w:tab w:val="clear" w:pos="9072"/>
          <w:tab w:val="left" w:pos="1134"/>
          <w:tab w:val="right" w:pos="3691"/>
          <w:tab w:val="center" w:pos="5250"/>
          <w:tab w:val="right" w:pos="8094"/>
          <w:tab w:val="right" w:pos="9786"/>
        </w:tabs>
        <w:spacing w:after="120"/>
        <w:ind w:left="360"/>
        <w:rPr>
          <w:b/>
          <w:bCs/>
          <w:sz w:val="22"/>
          <w:szCs w:val="22"/>
        </w:rPr>
      </w:pPr>
    </w:p>
    <w:p w:rsidR="00141BB7" w:rsidRPr="000F6660" w:rsidRDefault="00141BB7" w:rsidP="00141BB7">
      <w:pPr>
        <w:numPr>
          <w:ilvl w:val="0"/>
          <w:numId w:val="18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Součástí sjednané ceny jsou veškeré práce a dodávky, poplatky, náklady dodavatele nutné pro montáž zařízení a příslušenství nábytku a jiné náklady nezbytné pro řádné a úplné užívání nábytku. Součástí ceny jsou i práce a dodávky, které v zadávací dokumentaci nebo smlouvě uvedeny nejsou a </w:t>
      </w:r>
      <w:r w:rsidR="003A4C5D" w:rsidRPr="000F6660">
        <w:rPr>
          <w:rFonts w:ascii="Times New Roman" w:hAnsi="Times New Roman"/>
          <w:sz w:val="22"/>
          <w:szCs w:val="22"/>
        </w:rPr>
        <w:t>dodavatel</w:t>
      </w:r>
      <w:r w:rsidRPr="000F6660">
        <w:rPr>
          <w:rFonts w:ascii="Times New Roman" w:hAnsi="Times New Roman"/>
          <w:sz w:val="22"/>
          <w:szCs w:val="22"/>
        </w:rPr>
        <w:t xml:space="preserve"> jakožto odborník o nich vědět měl nebo mohl vědět.</w:t>
      </w:r>
    </w:p>
    <w:p w:rsidR="00141BB7" w:rsidRPr="000F6660" w:rsidRDefault="00141BB7" w:rsidP="00141BB7">
      <w:pPr>
        <w:numPr>
          <w:ilvl w:val="0"/>
          <w:numId w:val="18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Cena </w:t>
      </w:r>
      <w:r w:rsidR="003A4C5D" w:rsidRPr="000F6660">
        <w:rPr>
          <w:rFonts w:ascii="Times New Roman" w:hAnsi="Times New Roman"/>
          <w:sz w:val="22"/>
          <w:szCs w:val="22"/>
        </w:rPr>
        <w:t>za dodávky nábytku</w:t>
      </w:r>
      <w:r w:rsidRPr="000F6660">
        <w:rPr>
          <w:rFonts w:ascii="Times New Roman" w:hAnsi="Times New Roman"/>
          <w:sz w:val="22"/>
          <w:szCs w:val="22"/>
        </w:rPr>
        <w:t xml:space="preserve"> uveden</w:t>
      </w:r>
      <w:r w:rsidR="003A4C5D" w:rsidRPr="000F6660">
        <w:rPr>
          <w:rFonts w:ascii="Times New Roman" w:hAnsi="Times New Roman"/>
          <w:sz w:val="22"/>
          <w:szCs w:val="22"/>
        </w:rPr>
        <w:t xml:space="preserve">é </w:t>
      </w:r>
      <w:r w:rsidRPr="000F6660">
        <w:rPr>
          <w:rFonts w:ascii="Times New Roman" w:hAnsi="Times New Roman"/>
          <w:sz w:val="22"/>
          <w:szCs w:val="22"/>
        </w:rPr>
        <w:t xml:space="preserve">v odst. 1. tohoto článku je cenou nejvýše přípustnou a nelze ji překročit. Cenu </w:t>
      </w:r>
      <w:r w:rsidR="003A4C5D" w:rsidRPr="000F6660">
        <w:rPr>
          <w:rFonts w:ascii="Times New Roman" w:hAnsi="Times New Roman"/>
          <w:sz w:val="22"/>
          <w:szCs w:val="22"/>
        </w:rPr>
        <w:t xml:space="preserve">za dodávky nábytku </w:t>
      </w:r>
      <w:r w:rsidRPr="000F6660">
        <w:rPr>
          <w:rFonts w:ascii="Times New Roman" w:hAnsi="Times New Roman"/>
          <w:sz w:val="22"/>
          <w:szCs w:val="22"/>
        </w:rPr>
        <w:t xml:space="preserve">bude možné měnit pouze: </w:t>
      </w:r>
    </w:p>
    <w:p w:rsidR="00141BB7" w:rsidRPr="000F6660" w:rsidRDefault="00141BB7" w:rsidP="00141BB7">
      <w:pPr>
        <w:pStyle w:val="Smlouva-slo"/>
        <w:widowControl/>
        <w:numPr>
          <w:ilvl w:val="0"/>
          <w:numId w:val="17"/>
        </w:numPr>
        <w:tabs>
          <w:tab w:val="clear" w:pos="360"/>
          <w:tab w:val="num" w:pos="720"/>
        </w:tabs>
        <w:suppressAutoHyphens w:val="0"/>
        <w:ind w:left="720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 xml:space="preserve">v případě změny výše DPH v důsledku změny právních předpisů. V případě, že dojde ke změně zákonné sazby DPH, je </w:t>
      </w:r>
      <w:r w:rsidR="003A4C5D" w:rsidRPr="000F6660">
        <w:rPr>
          <w:snapToGrid w:val="0"/>
          <w:sz w:val="22"/>
          <w:szCs w:val="22"/>
          <w:lang w:eastAsia="cs-CZ"/>
        </w:rPr>
        <w:t>dodavatel</w:t>
      </w:r>
      <w:r w:rsidRPr="000F6660">
        <w:rPr>
          <w:snapToGrid w:val="0"/>
          <w:sz w:val="22"/>
          <w:szCs w:val="22"/>
          <w:lang w:eastAsia="cs-CZ"/>
        </w:rPr>
        <w:t xml:space="preserve"> k ceně </w:t>
      </w:r>
      <w:r w:rsidR="003A4C5D" w:rsidRPr="000F6660">
        <w:rPr>
          <w:snapToGrid w:val="0"/>
          <w:sz w:val="22"/>
          <w:szCs w:val="22"/>
          <w:lang w:eastAsia="cs-CZ"/>
        </w:rPr>
        <w:t xml:space="preserve">nábytku </w:t>
      </w:r>
      <w:r w:rsidRPr="000F6660">
        <w:rPr>
          <w:snapToGrid w:val="0"/>
          <w:sz w:val="22"/>
          <w:szCs w:val="22"/>
          <w:lang w:eastAsia="cs-CZ"/>
        </w:rPr>
        <w:t xml:space="preserve">bez DPH povinen účtovat DPH v platné výši. Smluvní strany se dohodly, že v případě změny ceny </w:t>
      </w:r>
      <w:r w:rsidR="00E42545">
        <w:rPr>
          <w:snapToGrid w:val="0"/>
          <w:sz w:val="22"/>
          <w:szCs w:val="22"/>
          <w:lang w:eastAsia="cs-CZ"/>
        </w:rPr>
        <w:t>nábytk</w:t>
      </w:r>
      <w:r w:rsidR="003A4C5D" w:rsidRPr="000F6660">
        <w:rPr>
          <w:snapToGrid w:val="0"/>
          <w:sz w:val="22"/>
          <w:szCs w:val="22"/>
          <w:lang w:eastAsia="cs-CZ"/>
        </w:rPr>
        <w:t>u</w:t>
      </w:r>
      <w:r w:rsidRPr="000F6660">
        <w:rPr>
          <w:snapToGrid w:val="0"/>
          <w:sz w:val="22"/>
          <w:szCs w:val="22"/>
          <w:lang w:eastAsia="cs-CZ"/>
        </w:rPr>
        <w:t xml:space="preserve"> v důsledku změny sazby DPH není nutno ke smlouvě uzavírat dodatek.</w:t>
      </w:r>
    </w:p>
    <w:p w:rsidR="00141BB7" w:rsidRDefault="00141BB7" w:rsidP="00141BB7">
      <w:pPr>
        <w:numPr>
          <w:ilvl w:val="0"/>
          <w:numId w:val="18"/>
        </w:num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Dodavatel odpovídá za to, že sazba daně z přidané hodnoty je stanovena v souladu s platnými právními předpisy.</w:t>
      </w:r>
    </w:p>
    <w:p w:rsidR="00A3598E" w:rsidRPr="000F6660" w:rsidRDefault="00A3598E" w:rsidP="00A3598E">
      <w:pPr>
        <w:tabs>
          <w:tab w:val="left" w:pos="1565"/>
        </w:tabs>
        <w:suppressAutoHyphens/>
        <w:spacing w:before="120"/>
        <w:jc w:val="both"/>
        <w:rPr>
          <w:rFonts w:ascii="Times New Roman" w:hAnsi="Times New Roman"/>
          <w:sz w:val="22"/>
          <w:szCs w:val="22"/>
        </w:rPr>
      </w:pPr>
    </w:p>
    <w:p w:rsidR="00E31878" w:rsidRPr="000F6660" w:rsidRDefault="00E31878" w:rsidP="00E31878">
      <w:pPr>
        <w:pStyle w:val="Smlouva2"/>
        <w:keepNext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VI.</w:t>
      </w:r>
    </w:p>
    <w:p w:rsidR="00E31878" w:rsidRPr="000F6660" w:rsidRDefault="00E31878" w:rsidP="00E31878">
      <w:pPr>
        <w:widowControl w:val="0"/>
        <w:shd w:val="clear" w:color="auto" w:fill="FFFFFF"/>
        <w:snapToGrid w:val="0"/>
        <w:ind w:left="14"/>
        <w:jc w:val="center"/>
        <w:rPr>
          <w:rFonts w:ascii="Times New Roman" w:hAnsi="Times New Roman"/>
          <w:b/>
          <w:bCs/>
          <w:sz w:val="22"/>
          <w:szCs w:val="22"/>
        </w:rPr>
      </w:pPr>
      <w:r w:rsidRPr="000F6660">
        <w:rPr>
          <w:rFonts w:ascii="Times New Roman" w:hAnsi="Times New Roman"/>
          <w:b/>
          <w:bCs/>
          <w:sz w:val="22"/>
          <w:szCs w:val="22"/>
        </w:rPr>
        <w:t>Platební podmínky</w:t>
      </w:r>
    </w:p>
    <w:p w:rsidR="00E31878" w:rsidRPr="000F6660" w:rsidRDefault="00E31878" w:rsidP="00E31878">
      <w:pPr>
        <w:widowControl w:val="0"/>
        <w:numPr>
          <w:ilvl w:val="1"/>
          <w:numId w:val="11"/>
        </w:numPr>
        <w:tabs>
          <w:tab w:val="left" w:pos="1106"/>
          <w:tab w:val="left" w:pos="1389"/>
        </w:tabs>
        <w:suppressAutoHyphens/>
        <w:snapToGrid w:val="0"/>
        <w:spacing w:before="120"/>
        <w:ind w:left="340" w:hanging="34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Zálohy na platby nejsou sjednány.</w:t>
      </w:r>
    </w:p>
    <w:p w:rsidR="00E31878" w:rsidRPr="000F6660" w:rsidRDefault="00E31878" w:rsidP="00E31878">
      <w:pPr>
        <w:widowControl w:val="0"/>
        <w:numPr>
          <w:ilvl w:val="1"/>
          <w:numId w:val="11"/>
        </w:numPr>
        <w:tabs>
          <w:tab w:val="left" w:pos="1106"/>
          <w:tab w:val="left" w:pos="1389"/>
        </w:tabs>
        <w:suppressAutoHyphens/>
        <w:snapToGrid w:val="0"/>
        <w:spacing w:before="120" w:after="60"/>
        <w:ind w:left="340" w:hanging="34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Podkladem pro úhradu ceny za dílo budou faktury, které budou mít náležitosti daňového dokladu dle § 28 zákona č. 235/2004 Sb., o dani z přidané hodnoty, ve znění pozdějších předpisů a náležitosti stanovené § 13a  obchodního zákoníku (dále jen „faktura“). Kromě náležitostí </w:t>
      </w:r>
      <w:r w:rsidRPr="000F6660">
        <w:rPr>
          <w:rFonts w:ascii="Times New Roman" w:hAnsi="Times New Roman"/>
          <w:sz w:val="22"/>
          <w:szCs w:val="22"/>
        </w:rPr>
        <w:lastRenderedPageBreak/>
        <w:t xml:space="preserve">stanovených platnými právními předpisy pro daňový doklad bude </w:t>
      </w:r>
      <w:r w:rsidR="003A4C5D" w:rsidRPr="000F6660">
        <w:rPr>
          <w:rFonts w:ascii="Times New Roman" w:hAnsi="Times New Roman"/>
          <w:sz w:val="22"/>
          <w:szCs w:val="22"/>
        </w:rPr>
        <w:t>dodavate</w:t>
      </w:r>
      <w:r w:rsidRPr="000F6660">
        <w:rPr>
          <w:rFonts w:ascii="Times New Roman" w:hAnsi="Times New Roman"/>
          <w:sz w:val="22"/>
          <w:szCs w:val="22"/>
        </w:rPr>
        <w:t>l povinen ve faktuře uvést i tyto údaje:</w:t>
      </w:r>
    </w:p>
    <w:p w:rsidR="00E31878" w:rsidRPr="000F6660" w:rsidRDefault="00E31878" w:rsidP="00E31878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číslo smlouvy objednatele, IČ objednatele,</w:t>
      </w:r>
    </w:p>
    <w:p w:rsidR="00E31878" w:rsidRPr="00A738C9" w:rsidRDefault="00E31878" w:rsidP="00A738C9">
      <w:pPr>
        <w:jc w:val="center"/>
        <w:rPr>
          <w:rFonts w:ascii="Times New Roman" w:hAnsi="Times New Roman"/>
          <w:sz w:val="24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předmět smlouvy, tj. text „</w:t>
      </w:r>
      <w:r w:rsidR="00A738C9" w:rsidRPr="00CB2B2F">
        <w:rPr>
          <w:rFonts w:ascii="Times New Roman" w:hAnsi="Times New Roman"/>
          <w:sz w:val="24"/>
          <w:szCs w:val="22"/>
        </w:rPr>
        <w:t>Dodávka a instalace nábytku a s tím spojených služeb</w:t>
      </w:r>
      <w:r w:rsidR="00A738C9">
        <w:rPr>
          <w:rFonts w:ascii="Times New Roman" w:hAnsi="Times New Roman"/>
          <w:sz w:val="24"/>
          <w:szCs w:val="22"/>
        </w:rPr>
        <w:t>“</w:t>
      </w:r>
    </w:p>
    <w:p w:rsidR="00E31878" w:rsidRPr="000F6660" w:rsidRDefault="00E31878" w:rsidP="00E31878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označení banky a číslo účtu, na který musí být zaplaceno (pokud je číslo účtu odlišné od čísla uvedeného v čl. I odst. 2, je </w:t>
      </w:r>
      <w:r w:rsidR="003A4C5D" w:rsidRPr="000F6660">
        <w:rPr>
          <w:rFonts w:ascii="Times New Roman" w:hAnsi="Times New Roman"/>
          <w:sz w:val="22"/>
          <w:szCs w:val="22"/>
        </w:rPr>
        <w:t>dodavatel</w:t>
      </w:r>
      <w:r w:rsidRPr="000F6660">
        <w:rPr>
          <w:rFonts w:ascii="Times New Roman" w:hAnsi="Times New Roman"/>
          <w:sz w:val="22"/>
          <w:szCs w:val="22"/>
        </w:rPr>
        <w:t xml:space="preserve"> povinen o této skutečnosti v souladu s čl. II odst. 2 </w:t>
      </w:r>
      <w:proofErr w:type="gramStart"/>
      <w:r w:rsidRPr="000F6660">
        <w:rPr>
          <w:rFonts w:ascii="Times New Roman" w:hAnsi="Times New Roman"/>
          <w:sz w:val="22"/>
          <w:szCs w:val="22"/>
        </w:rPr>
        <w:t>této</w:t>
      </w:r>
      <w:proofErr w:type="gramEnd"/>
      <w:r w:rsidRPr="000F6660">
        <w:rPr>
          <w:rFonts w:ascii="Times New Roman" w:hAnsi="Times New Roman"/>
          <w:sz w:val="22"/>
          <w:szCs w:val="22"/>
        </w:rPr>
        <w:t xml:space="preserve"> </w:t>
      </w:r>
      <w:r w:rsidR="00A3598E">
        <w:rPr>
          <w:rFonts w:ascii="Times New Roman" w:hAnsi="Times New Roman"/>
          <w:sz w:val="22"/>
          <w:szCs w:val="22"/>
        </w:rPr>
        <w:t>s</w:t>
      </w:r>
      <w:r w:rsidRPr="000F6660">
        <w:rPr>
          <w:rFonts w:ascii="Times New Roman" w:hAnsi="Times New Roman"/>
          <w:sz w:val="22"/>
          <w:szCs w:val="22"/>
        </w:rPr>
        <w:t>mlouvy informovat objednatele),</w:t>
      </w:r>
    </w:p>
    <w:p w:rsidR="00E31878" w:rsidRPr="000F6660" w:rsidRDefault="00E31878" w:rsidP="00E31878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lhůtu splatnosti faktury,</w:t>
      </w:r>
    </w:p>
    <w:p w:rsidR="00E31878" w:rsidRPr="000F6660" w:rsidRDefault="00E31878" w:rsidP="00E31878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označení osoby, která fakturu vyhotovila, včetně jejího podpisu a kontaktního telefonu,</w:t>
      </w:r>
    </w:p>
    <w:p w:rsidR="00E31878" w:rsidRPr="000F6660" w:rsidRDefault="001200B4" w:rsidP="00E31878">
      <w:pPr>
        <w:widowControl w:val="0"/>
        <w:numPr>
          <w:ilvl w:val="2"/>
          <w:numId w:val="20"/>
        </w:numPr>
        <w:tabs>
          <w:tab w:val="left" w:pos="1900"/>
          <w:tab w:val="left" w:pos="2183"/>
        </w:tabs>
        <w:suppressAutoHyphens/>
        <w:snapToGrid w:val="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přílohou faktury je dodací list.</w:t>
      </w:r>
    </w:p>
    <w:p w:rsidR="00E31878" w:rsidRPr="000F6660" w:rsidRDefault="001200B4" w:rsidP="00E31878">
      <w:pPr>
        <w:pStyle w:val="Smlouva-slo"/>
        <w:numPr>
          <w:ilvl w:val="1"/>
          <w:numId w:val="11"/>
        </w:numPr>
        <w:tabs>
          <w:tab w:val="left" w:pos="1106"/>
          <w:tab w:val="left" w:pos="1389"/>
        </w:tabs>
        <w:spacing w:line="240" w:lineRule="auto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Dodavatel vždy vystavuje faktury samostatně za jednotlivé objednávky</w:t>
      </w:r>
      <w:r w:rsidR="00E31878" w:rsidRPr="000F6660">
        <w:rPr>
          <w:sz w:val="22"/>
          <w:szCs w:val="22"/>
        </w:rPr>
        <w:t>.</w:t>
      </w:r>
    </w:p>
    <w:p w:rsidR="00E31878" w:rsidRPr="000F6660" w:rsidRDefault="00E31878" w:rsidP="00E31878">
      <w:pPr>
        <w:pStyle w:val="Smlouva-slo"/>
        <w:numPr>
          <w:ilvl w:val="1"/>
          <w:numId w:val="11"/>
        </w:numPr>
        <w:tabs>
          <w:tab w:val="left" w:pos="1106"/>
          <w:tab w:val="left" w:pos="1389"/>
        </w:tabs>
        <w:spacing w:line="240" w:lineRule="auto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Lhůta splatnosti jednotlivých faktur je dohodou stanovena na 30 kalendářních dnů ode dne jejich doručení objednateli.</w:t>
      </w:r>
    </w:p>
    <w:p w:rsidR="00E31878" w:rsidRPr="000F6660" w:rsidRDefault="00E31878" w:rsidP="00E31878">
      <w:pPr>
        <w:pStyle w:val="Smlouva-slo"/>
        <w:numPr>
          <w:ilvl w:val="1"/>
          <w:numId w:val="11"/>
        </w:numPr>
        <w:tabs>
          <w:tab w:val="left" w:pos="1106"/>
          <w:tab w:val="left" w:pos="1389"/>
        </w:tabs>
        <w:spacing w:after="120" w:line="240" w:lineRule="auto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Objednatel je oprávněn vadnou fakturu před uplynutím lhůty splatnosti vrátit druhé smluvní straně bez zaplacení k provedení opravy v těchto případech:</w:t>
      </w:r>
    </w:p>
    <w:p w:rsidR="00E31878" w:rsidRPr="000F6660" w:rsidRDefault="00E31878" w:rsidP="00E31878">
      <w:pPr>
        <w:widowControl w:val="0"/>
        <w:numPr>
          <w:ilvl w:val="0"/>
          <w:numId w:val="21"/>
        </w:numPr>
        <w:tabs>
          <w:tab w:val="left" w:pos="1866"/>
          <w:tab w:val="left" w:pos="2149"/>
        </w:tabs>
        <w:suppressAutoHyphens/>
        <w:snapToGrid w:val="0"/>
        <w:ind w:left="720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nebude-li faktura obsahovat některou povinnou nebo dohodnutou náležitost nebo bude-li chybně vyúčtována cena za dílo,</w:t>
      </w:r>
    </w:p>
    <w:p w:rsidR="00E31878" w:rsidRPr="000F6660" w:rsidRDefault="00E31878" w:rsidP="00E31878">
      <w:pPr>
        <w:widowControl w:val="0"/>
        <w:numPr>
          <w:ilvl w:val="0"/>
          <w:numId w:val="21"/>
        </w:numPr>
        <w:tabs>
          <w:tab w:val="left" w:pos="1866"/>
        </w:tabs>
        <w:suppressAutoHyphens/>
        <w:snapToGrid w:val="0"/>
        <w:ind w:left="720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budou-li vyúčtovány práce, které nebyly provedeny či nebyly potvrzeny oprávněným zástupcem objednatele,</w:t>
      </w:r>
    </w:p>
    <w:p w:rsidR="00E31878" w:rsidRPr="000F6660" w:rsidRDefault="00E31878" w:rsidP="00E31878">
      <w:pPr>
        <w:widowControl w:val="0"/>
        <w:numPr>
          <w:ilvl w:val="0"/>
          <w:numId w:val="21"/>
        </w:numPr>
        <w:tabs>
          <w:tab w:val="left" w:pos="1866"/>
          <w:tab w:val="left" w:pos="2149"/>
        </w:tabs>
        <w:suppressAutoHyphens/>
        <w:snapToGrid w:val="0"/>
        <w:ind w:left="720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bude-li DPH vyúčtována v nesprávné výši.</w:t>
      </w:r>
    </w:p>
    <w:p w:rsidR="00E31878" w:rsidRPr="000F6660" w:rsidRDefault="00E31878" w:rsidP="00E31878">
      <w:pPr>
        <w:pStyle w:val="Smlouva-slo"/>
        <w:tabs>
          <w:tab w:val="left" w:pos="1146"/>
        </w:tabs>
        <w:spacing w:line="240" w:lineRule="auto"/>
        <w:ind w:left="360"/>
        <w:rPr>
          <w:sz w:val="22"/>
          <w:szCs w:val="22"/>
        </w:rPr>
      </w:pPr>
      <w:r w:rsidRPr="000F6660">
        <w:rPr>
          <w:sz w:val="22"/>
          <w:szCs w:val="22"/>
        </w:rPr>
        <w:t xml:space="preserve">Ve vrácené faktuře objednatel vyznačí důvod vrácení. </w:t>
      </w:r>
      <w:r w:rsidR="003A4C5D" w:rsidRPr="000F6660">
        <w:rPr>
          <w:sz w:val="22"/>
          <w:szCs w:val="22"/>
        </w:rPr>
        <w:t>Dodavatel</w:t>
      </w:r>
      <w:r w:rsidRPr="000F6660">
        <w:rPr>
          <w:sz w:val="22"/>
          <w:szCs w:val="22"/>
        </w:rPr>
        <w:t xml:space="preserve"> provede opravu vystavením nové faktury. Vrát</w:t>
      </w:r>
      <w:r w:rsidR="003A4C5D" w:rsidRPr="000F6660">
        <w:rPr>
          <w:sz w:val="22"/>
          <w:szCs w:val="22"/>
        </w:rPr>
        <w:t>í-li objednatel vadnou fakturu dodavateli</w:t>
      </w:r>
      <w:r w:rsidRPr="000F6660">
        <w:rPr>
          <w:sz w:val="22"/>
          <w:szCs w:val="22"/>
        </w:rPr>
        <w:t>, přestává běžet původní lhůta splatnosti. Celá lhůta splatnosti běží opět ode dne doručení nově vyhotovené faktury objednateli.</w:t>
      </w:r>
    </w:p>
    <w:p w:rsidR="00E31878" w:rsidRPr="000F6660" w:rsidRDefault="00E31878" w:rsidP="00E31878">
      <w:pPr>
        <w:pStyle w:val="Smlouva-slo"/>
        <w:numPr>
          <w:ilvl w:val="1"/>
          <w:numId w:val="11"/>
        </w:numPr>
        <w:tabs>
          <w:tab w:val="left" w:pos="1106"/>
          <w:tab w:val="left" w:pos="1389"/>
        </w:tabs>
        <w:spacing w:line="240" w:lineRule="auto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Povinnost zaplatit cenu za dílo je splněna dnem odepsání příslušné částky z účtu objednatele.</w:t>
      </w:r>
    </w:p>
    <w:p w:rsidR="00E31878" w:rsidRPr="000F6660" w:rsidRDefault="00E31878" w:rsidP="00E31878">
      <w:pPr>
        <w:pStyle w:val="Smlouva-slo"/>
        <w:numPr>
          <w:ilvl w:val="1"/>
          <w:numId w:val="11"/>
        </w:numPr>
        <w:tabs>
          <w:tab w:val="left" w:pos="1106"/>
          <w:tab w:val="left" w:pos="1389"/>
        </w:tabs>
        <w:spacing w:after="120" w:line="240" w:lineRule="auto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 xml:space="preserve">Objednatel je oprávněn pozastavit financování v případě, že </w:t>
      </w:r>
      <w:r w:rsidR="001200B4" w:rsidRPr="000F6660">
        <w:rPr>
          <w:sz w:val="22"/>
          <w:szCs w:val="22"/>
        </w:rPr>
        <w:t>dodavatel</w:t>
      </w:r>
      <w:r w:rsidRPr="000F6660">
        <w:rPr>
          <w:sz w:val="22"/>
          <w:szCs w:val="22"/>
        </w:rPr>
        <w:t xml:space="preserve"> bezdůvodně přeruší </w:t>
      </w:r>
      <w:r w:rsidR="001200B4" w:rsidRPr="000F6660">
        <w:rPr>
          <w:sz w:val="22"/>
          <w:szCs w:val="22"/>
        </w:rPr>
        <w:t>dodávky nábytku</w:t>
      </w:r>
      <w:r w:rsidRPr="000F6660">
        <w:rPr>
          <w:sz w:val="22"/>
          <w:szCs w:val="22"/>
        </w:rPr>
        <w:t>.</w:t>
      </w:r>
    </w:p>
    <w:p w:rsidR="001200B4" w:rsidRPr="000F6660" w:rsidRDefault="001200B4" w:rsidP="001200B4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VII.</w:t>
      </w:r>
    </w:p>
    <w:p w:rsidR="001200B4" w:rsidRPr="000F6660" w:rsidRDefault="001200B4" w:rsidP="001200B4">
      <w:pPr>
        <w:jc w:val="center"/>
        <w:rPr>
          <w:rFonts w:ascii="Times New Roman" w:hAnsi="Times New Roman"/>
          <w:b/>
          <w:bCs/>
          <w:sz w:val="22"/>
          <w:szCs w:val="22"/>
        </w:rPr>
      </w:pPr>
      <w:r w:rsidRPr="000F6660">
        <w:rPr>
          <w:rFonts w:ascii="Times New Roman" w:hAnsi="Times New Roman"/>
          <w:b/>
          <w:bCs/>
          <w:sz w:val="22"/>
          <w:szCs w:val="22"/>
        </w:rPr>
        <w:t xml:space="preserve">Práva a povinnosti smluvních stran, splnění </w:t>
      </w:r>
      <w:r w:rsidR="003A4C5D" w:rsidRPr="000F6660">
        <w:rPr>
          <w:rFonts w:ascii="Times New Roman" w:hAnsi="Times New Roman"/>
          <w:b/>
          <w:bCs/>
          <w:sz w:val="22"/>
          <w:szCs w:val="22"/>
        </w:rPr>
        <w:t>dodávky</w:t>
      </w:r>
      <w:r w:rsidRPr="000F6660">
        <w:rPr>
          <w:rFonts w:ascii="Times New Roman" w:hAnsi="Times New Roman"/>
          <w:b/>
          <w:bCs/>
          <w:sz w:val="22"/>
          <w:szCs w:val="22"/>
        </w:rPr>
        <w:t>, vlastnické právo a nebezpečí škody</w:t>
      </w:r>
    </w:p>
    <w:p w:rsidR="001200B4" w:rsidRPr="000F6660" w:rsidRDefault="001200B4" w:rsidP="001200B4">
      <w:pPr>
        <w:pStyle w:val="Smlouva-slo"/>
        <w:numPr>
          <w:ilvl w:val="0"/>
          <w:numId w:val="22"/>
        </w:numPr>
        <w:spacing w:line="240" w:lineRule="auto"/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Není-li stanoveno ve smlouvě výslovně jinak, řídí se vzájemná práva a povinnosti smluvních stran ustanoveními § 409 a následujícími obchodního zákoníku.</w:t>
      </w:r>
    </w:p>
    <w:p w:rsidR="001200B4" w:rsidRPr="000F6660" w:rsidRDefault="001200B4" w:rsidP="001200B4">
      <w:pPr>
        <w:pStyle w:val="Smlouva-slo"/>
        <w:numPr>
          <w:ilvl w:val="0"/>
          <w:numId w:val="22"/>
        </w:numPr>
        <w:spacing w:line="240" w:lineRule="auto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Dodávka je splněna dnem převzetí objednatelem bez vad a nedodělků. </w:t>
      </w:r>
    </w:p>
    <w:p w:rsidR="001200B4" w:rsidRPr="000F6660" w:rsidRDefault="001200B4" w:rsidP="001200B4">
      <w:pPr>
        <w:pStyle w:val="Smlouva-slo"/>
        <w:numPr>
          <w:ilvl w:val="0"/>
          <w:numId w:val="22"/>
        </w:numPr>
        <w:spacing w:line="240" w:lineRule="auto"/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Nebezpečí škody na věci, která je předmětem dodávky, nese dodavatel. Nebezpečí škody přechází na objednatele dnem převzetí předmětu plnění objednatelem bez vad a nedodělků bránících jeho řádnému užívání.</w:t>
      </w:r>
    </w:p>
    <w:p w:rsidR="001200B4" w:rsidRPr="000F6660" w:rsidRDefault="001200B4" w:rsidP="001200B4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VIII.</w:t>
      </w:r>
    </w:p>
    <w:p w:rsidR="001200B4" w:rsidRPr="000F6660" w:rsidRDefault="001200B4" w:rsidP="001200B4">
      <w:pPr>
        <w:pStyle w:val="Smlouva2"/>
        <w:spacing w:after="120"/>
        <w:rPr>
          <w:sz w:val="22"/>
          <w:szCs w:val="22"/>
        </w:rPr>
      </w:pPr>
      <w:r w:rsidRPr="000F6660">
        <w:rPr>
          <w:sz w:val="22"/>
          <w:szCs w:val="22"/>
        </w:rPr>
        <w:t xml:space="preserve">Jakost </w:t>
      </w:r>
      <w:r w:rsidR="003A4C5D" w:rsidRPr="000F6660">
        <w:rPr>
          <w:sz w:val="22"/>
          <w:szCs w:val="22"/>
        </w:rPr>
        <w:t>dodávky</w:t>
      </w:r>
    </w:p>
    <w:p w:rsidR="001200B4" w:rsidRPr="000F6660" w:rsidRDefault="001200B4" w:rsidP="001200B4">
      <w:pPr>
        <w:pStyle w:val="Smlouva-slo"/>
        <w:numPr>
          <w:ilvl w:val="0"/>
          <w:numId w:val="23"/>
        </w:numPr>
        <w:tabs>
          <w:tab w:val="clear" w:pos="360"/>
          <w:tab w:val="left" w:pos="426"/>
        </w:tabs>
        <w:suppressAutoHyphens w:val="0"/>
        <w:spacing w:before="0" w:after="120"/>
        <w:ind w:left="425" w:hanging="425"/>
        <w:rPr>
          <w:bCs/>
          <w:snapToGrid w:val="0"/>
          <w:sz w:val="22"/>
          <w:szCs w:val="22"/>
          <w:lang w:eastAsia="cs-CZ"/>
        </w:rPr>
      </w:pPr>
      <w:r w:rsidRPr="000F6660">
        <w:rPr>
          <w:bCs/>
          <w:snapToGrid w:val="0"/>
          <w:sz w:val="22"/>
          <w:szCs w:val="22"/>
          <w:lang w:eastAsia="cs-CZ"/>
        </w:rPr>
        <w:t xml:space="preserve">Smluvní strany se dohodly na I. jakosti </w:t>
      </w:r>
      <w:r w:rsidR="00A44ED9" w:rsidRPr="000F6660">
        <w:rPr>
          <w:bCs/>
          <w:snapToGrid w:val="0"/>
          <w:sz w:val="22"/>
          <w:szCs w:val="22"/>
          <w:lang w:eastAsia="cs-CZ"/>
        </w:rPr>
        <w:t>předmětu plnění</w:t>
      </w:r>
      <w:r w:rsidRPr="000F6660">
        <w:rPr>
          <w:bCs/>
          <w:snapToGrid w:val="0"/>
          <w:sz w:val="22"/>
          <w:szCs w:val="22"/>
          <w:lang w:eastAsia="cs-CZ"/>
        </w:rPr>
        <w:t>.</w:t>
      </w:r>
    </w:p>
    <w:p w:rsidR="00141BB7" w:rsidRPr="000F6660" w:rsidRDefault="001200B4" w:rsidP="00A44ED9">
      <w:pPr>
        <w:pStyle w:val="Smlouva-slo"/>
        <w:numPr>
          <w:ilvl w:val="0"/>
          <w:numId w:val="23"/>
        </w:numPr>
        <w:tabs>
          <w:tab w:val="clear" w:pos="360"/>
          <w:tab w:val="left" w:pos="426"/>
        </w:tabs>
        <w:suppressAutoHyphens w:val="0"/>
        <w:spacing w:before="0" w:after="120"/>
        <w:ind w:left="425" w:hanging="425"/>
        <w:rPr>
          <w:bCs/>
          <w:snapToGrid w:val="0"/>
          <w:sz w:val="22"/>
          <w:szCs w:val="22"/>
          <w:lang w:eastAsia="cs-CZ"/>
        </w:rPr>
      </w:pPr>
      <w:r w:rsidRPr="000F6660">
        <w:rPr>
          <w:bCs/>
          <w:snapToGrid w:val="0"/>
          <w:sz w:val="22"/>
          <w:szCs w:val="22"/>
          <w:lang w:eastAsia="cs-CZ"/>
        </w:rPr>
        <w:t xml:space="preserve">Jakost dodávaných materiálů a konstrukcí bude dokladována předepsaným způsobem průběžně </w:t>
      </w:r>
      <w:r w:rsidR="00A44ED9" w:rsidRPr="000F6660">
        <w:rPr>
          <w:bCs/>
          <w:snapToGrid w:val="0"/>
          <w:sz w:val="22"/>
          <w:szCs w:val="22"/>
          <w:lang w:eastAsia="cs-CZ"/>
        </w:rPr>
        <w:t>před dodáním</w:t>
      </w:r>
      <w:r w:rsidRPr="000F6660">
        <w:rPr>
          <w:bCs/>
          <w:snapToGrid w:val="0"/>
          <w:sz w:val="22"/>
          <w:szCs w:val="22"/>
          <w:lang w:eastAsia="cs-CZ"/>
        </w:rPr>
        <w:t>.</w:t>
      </w:r>
    </w:p>
    <w:p w:rsidR="00A44ED9" w:rsidRPr="000F6660" w:rsidRDefault="00A44ED9" w:rsidP="00A44ED9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IX.</w:t>
      </w:r>
    </w:p>
    <w:p w:rsidR="00A44ED9" w:rsidRPr="000F6660" w:rsidRDefault="00A44ED9" w:rsidP="00A44ED9">
      <w:pPr>
        <w:pStyle w:val="Smlouva2"/>
        <w:rPr>
          <w:sz w:val="22"/>
          <w:szCs w:val="22"/>
        </w:rPr>
      </w:pPr>
      <w:r w:rsidRPr="000F6660">
        <w:rPr>
          <w:sz w:val="22"/>
          <w:szCs w:val="22"/>
        </w:rPr>
        <w:t>Místo plnění</w:t>
      </w:r>
    </w:p>
    <w:p w:rsidR="00A44ED9" w:rsidRPr="000F6660" w:rsidRDefault="003A4C5D" w:rsidP="00A44ED9">
      <w:pPr>
        <w:pStyle w:val="Smlouva-slo"/>
        <w:numPr>
          <w:ilvl w:val="3"/>
          <w:numId w:val="20"/>
        </w:numPr>
        <w:tabs>
          <w:tab w:val="left" w:pos="1140"/>
        </w:tabs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lastRenderedPageBreak/>
        <w:t>Dodavatel</w:t>
      </w:r>
      <w:r w:rsidR="00A44ED9" w:rsidRPr="000F6660">
        <w:rPr>
          <w:sz w:val="22"/>
          <w:szCs w:val="22"/>
        </w:rPr>
        <w:t xml:space="preserve"> se zavazuje zcela vyklidit prostory, ve kterých bude prováděna instalace a montáž nábytku nejpozději do 2 dnů od termínu dodání. Při nedodržení tohoto termínu se </w:t>
      </w:r>
      <w:r w:rsidRPr="000F6660">
        <w:rPr>
          <w:sz w:val="22"/>
          <w:szCs w:val="22"/>
        </w:rPr>
        <w:t>dodavatel</w:t>
      </w:r>
      <w:r w:rsidR="00A44ED9" w:rsidRPr="000F6660">
        <w:rPr>
          <w:sz w:val="22"/>
          <w:szCs w:val="22"/>
        </w:rPr>
        <w:t xml:space="preserve"> zavazuje uhradit objednateli veškeré náklady a škody, které mu tím vznikly. </w:t>
      </w:r>
    </w:p>
    <w:p w:rsidR="00A44ED9" w:rsidRPr="000F6660" w:rsidRDefault="003A4C5D" w:rsidP="00A44ED9">
      <w:pPr>
        <w:pStyle w:val="Smlouva-slo"/>
        <w:numPr>
          <w:ilvl w:val="3"/>
          <w:numId w:val="20"/>
        </w:numPr>
        <w:tabs>
          <w:tab w:val="left" w:pos="1140"/>
        </w:tabs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Dodavatel</w:t>
      </w:r>
      <w:r w:rsidR="00A44ED9" w:rsidRPr="000F6660">
        <w:rPr>
          <w:sz w:val="22"/>
          <w:szCs w:val="22"/>
        </w:rPr>
        <w:t xml:space="preserve"> odpovídá za bezpečnost a ochranu zdraví všech osob v prostoru v místě instalac</w:t>
      </w:r>
      <w:r w:rsidR="00A738C9">
        <w:rPr>
          <w:sz w:val="22"/>
          <w:szCs w:val="22"/>
        </w:rPr>
        <w:t>e a v trasách přepravy nábytku,</w:t>
      </w:r>
      <w:r w:rsidR="00A44ED9" w:rsidRPr="000F6660">
        <w:rPr>
          <w:sz w:val="22"/>
          <w:szCs w:val="22"/>
        </w:rPr>
        <w:t xml:space="preserve"> za dodržování bezpečnostních, hygienických a požárních předpisů.</w:t>
      </w:r>
    </w:p>
    <w:p w:rsidR="00A44ED9" w:rsidRPr="000F6660" w:rsidRDefault="003A4C5D" w:rsidP="00A44ED9">
      <w:pPr>
        <w:pStyle w:val="Smlouva-slo"/>
        <w:numPr>
          <w:ilvl w:val="3"/>
          <w:numId w:val="20"/>
        </w:numPr>
        <w:tabs>
          <w:tab w:val="left" w:pos="1140"/>
        </w:tabs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Dodavatel</w:t>
      </w:r>
      <w:r w:rsidR="00A44ED9" w:rsidRPr="000F6660">
        <w:rPr>
          <w:sz w:val="22"/>
          <w:szCs w:val="22"/>
        </w:rPr>
        <w:t xml:space="preserve"> se zavazuje udržovat v místě plnění pořádek a čistotu, na svůj náklad odstraňovat odpady a nečistoty vzniklé jeho činností.</w:t>
      </w:r>
    </w:p>
    <w:p w:rsidR="00A44ED9" w:rsidRPr="000F6660" w:rsidRDefault="00A44ED9" w:rsidP="00A44ED9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X.</w:t>
      </w:r>
    </w:p>
    <w:p w:rsidR="00A44ED9" w:rsidRPr="000F6660" w:rsidRDefault="00A44ED9" w:rsidP="00A44ED9">
      <w:pPr>
        <w:pStyle w:val="Smlouva2"/>
        <w:rPr>
          <w:bCs/>
          <w:sz w:val="22"/>
          <w:szCs w:val="22"/>
        </w:rPr>
      </w:pPr>
      <w:r w:rsidRPr="000F6660">
        <w:rPr>
          <w:bCs/>
          <w:sz w:val="22"/>
          <w:szCs w:val="22"/>
        </w:rPr>
        <w:t>Provádění dodávky</w:t>
      </w:r>
    </w:p>
    <w:p w:rsidR="00A44ED9" w:rsidRPr="000F6660" w:rsidRDefault="00A44ED9" w:rsidP="00A44ED9">
      <w:pPr>
        <w:pStyle w:val="Smlouva-slo"/>
        <w:numPr>
          <w:ilvl w:val="0"/>
          <w:numId w:val="24"/>
        </w:numPr>
        <w:tabs>
          <w:tab w:val="left" w:pos="1106"/>
        </w:tabs>
        <w:spacing w:after="120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Dodavatel je povinen:</w:t>
      </w:r>
    </w:p>
    <w:p w:rsidR="00A44ED9" w:rsidRPr="000F6660" w:rsidRDefault="00A44ED9" w:rsidP="00A44ED9">
      <w:pPr>
        <w:pStyle w:val="Smlouva-slo"/>
        <w:numPr>
          <w:ilvl w:val="1"/>
          <w:numId w:val="24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>provést instalaci a montáži nábytku řádně, včas a v odpovídající jakosti za použití postupů, které odpovídají právním předpisům ČR,</w:t>
      </w:r>
    </w:p>
    <w:p w:rsidR="00A44ED9" w:rsidRPr="000F6660" w:rsidRDefault="00A44ED9" w:rsidP="00A44ED9">
      <w:pPr>
        <w:pStyle w:val="Smlouva-slo"/>
        <w:numPr>
          <w:ilvl w:val="1"/>
          <w:numId w:val="24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>dodržovat při instalaci a montáži nábytku ujednání této smlouvy, řídit se podklady a pokyny objednatele a poskytnout mu požadovanou dokumentaci a informace,</w:t>
      </w:r>
    </w:p>
    <w:p w:rsidR="00A44ED9" w:rsidRPr="000F6660" w:rsidRDefault="00A44ED9" w:rsidP="00A44ED9">
      <w:pPr>
        <w:pStyle w:val="Smlouva-slo"/>
        <w:numPr>
          <w:ilvl w:val="1"/>
          <w:numId w:val="24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>provést instalaci a montáži nábytku na svůj náklad a své nebezpečí,</w:t>
      </w:r>
    </w:p>
    <w:p w:rsidR="00A44ED9" w:rsidRPr="000F6660" w:rsidRDefault="00A44ED9" w:rsidP="00A44ED9">
      <w:pPr>
        <w:pStyle w:val="Smlouva-slo"/>
        <w:numPr>
          <w:ilvl w:val="1"/>
          <w:numId w:val="24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 xml:space="preserve">účastnit se na základě pozvánky objednatele všech jednání týkajících se </w:t>
      </w:r>
      <w:r w:rsidR="00FC72D4" w:rsidRPr="000F6660">
        <w:rPr>
          <w:sz w:val="22"/>
          <w:szCs w:val="22"/>
        </w:rPr>
        <w:t>dodávky nábytku,</w:t>
      </w:r>
    </w:p>
    <w:p w:rsidR="00A44ED9" w:rsidRPr="001B5717" w:rsidRDefault="00A44ED9" w:rsidP="00A44ED9">
      <w:pPr>
        <w:pStyle w:val="Smlouva-slo"/>
        <w:numPr>
          <w:ilvl w:val="1"/>
          <w:numId w:val="24"/>
        </w:numPr>
        <w:tabs>
          <w:tab w:val="left" w:pos="1900"/>
        </w:tabs>
        <w:spacing w:before="0" w:after="60"/>
        <w:ind w:left="737" w:hanging="397"/>
        <w:rPr>
          <w:color w:val="FF0000"/>
          <w:sz w:val="22"/>
          <w:szCs w:val="22"/>
        </w:rPr>
      </w:pPr>
      <w:r w:rsidRPr="0011745E">
        <w:rPr>
          <w:sz w:val="22"/>
          <w:szCs w:val="22"/>
        </w:rPr>
        <w:t xml:space="preserve">na základě výzvy </w:t>
      </w:r>
      <w:r w:rsidR="00FC72D4" w:rsidRPr="0011745E">
        <w:rPr>
          <w:sz w:val="22"/>
          <w:szCs w:val="22"/>
        </w:rPr>
        <w:t>dodavatele</w:t>
      </w:r>
      <w:r w:rsidRPr="0011745E">
        <w:rPr>
          <w:sz w:val="22"/>
          <w:szCs w:val="22"/>
        </w:rPr>
        <w:t xml:space="preserve"> v rámci tzv. „</w:t>
      </w:r>
      <w:r w:rsidRPr="0011745E">
        <w:rPr>
          <w:caps/>
          <w:sz w:val="22"/>
          <w:szCs w:val="22"/>
        </w:rPr>
        <w:t>vzorkování výrobků a materiálů</w:t>
      </w:r>
      <w:r w:rsidRPr="0011745E">
        <w:rPr>
          <w:sz w:val="22"/>
          <w:szCs w:val="22"/>
        </w:rPr>
        <w:t xml:space="preserve">“ doložit jejich platné atesty či certifikáty, případně další dokumenty prokazující splnění požadovaných technických a kvalitativních parametrů, a to nejpozději před </w:t>
      </w:r>
      <w:r w:rsidR="00FC72D4" w:rsidRPr="0011745E">
        <w:rPr>
          <w:sz w:val="22"/>
          <w:szCs w:val="22"/>
        </w:rPr>
        <w:t>zahájením výroby či případným objednáním</w:t>
      </w:r>
      <w:r w:rsidRPr="001B5717">
        <w:rPr>
          <w:color w:val="FF0000"/>
          <w:sz w:val="22"/>
          <w:szCs w:val="22"/>
        </w:rPr>
        <w:t xml:space="preserve">. </w:t>
      </w:r>
    </w:p>
    <w:p w:rsidR="00A44ED9" w:rsidRPr="000F6660" w:rsidRDefault="003A4C5D" w:rsidP="003A4C5D">
      <w:pPr>
        <w:pStyle w:val="Smlouva-slo"/>
        <w:numPr>
          <w:ilvl w:val="2"/>
          <w:numId w:val="24"/>
        </w:numPr>
        <w:tabs>
          <w:tab w:val="left" w:pos="1106"/>
        </w:tabs>
        <w:spacing w:before="0" w:after="60"/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Dodavatel</w:t>
      </w:r>
      <w:r w:rsidR="00A44ED9" w:rsidRPr="000F6660">
        <w:rPr>
          <w:sz w:val="22"/>
          <w:szCs w:val="22"/>
        </w:rPr>
        <w:t xml:space="preserve"> je povinen informovat objednatele o skutečnostech majících vliv na plnění smlouvy, a to neprodleně, nejpozději následující pracovní den poté, kdy příslušná skutečnost nastane nebo </w:t>
      </w:r>
      <w:r w:rsidRPr="000F6660">
        <w:rPr>
          <w:sz w:val="22"/>
          <w:szCs w:val="22"/>
        </w:rPr>
        <w:t>dodavatel</w:t>
      </w:r>
      <w:r w:rsidR="00A44ED9" w:rsidRPr="000F6660">
        <w:rPr>
          <w:sz w:val="22"/>
          <w:szCs w:val="22"/>
        </w:rPr>
        <w:t xml:space="preserve"> zjistí, že by nastat mohla. Informace dle předchozí věty budou objednateli zaslány elektronickou poštou (na adresu: </w:t>
      </w:r>
      <w:hyperlink r:id="rId9" w:history="1">
        <w:r w:rsidR="00656334" w:rsidRPr="0008017E">
          <w:rPr>
            <w:rStyle w:val="Hypertextovodkaz"/>
            <w:sz w:val="22"/>
            <w:szCs w:val="22"/>
          </w:rPr>
          <w:t>reznicek@sosfm.cz</w:t>
        </w:r>
      </w:hyperlink>
      <w:r w:rsidR="00A44ED9" w:rsidRPr="000F6660">
        <w:rPr>
          <w:sz w:val="22"/>
          <w:szCs w:val="22"/>
        </w:rPr>
        <w:t xml:space="preserve"> a </w:t>
      </w:r>
      <w:hyperlink r:id="rId10" w:history="1">
        <w:r w:rsidR="00656334" w:rsidRPr="0008017E">
          <w:rPr>
            <w:rStyle w:val="Hypertextovodkaz"/>
            <w:sz w:val="22"/>
            <w:szCs w:val="22"/>
          </w:rPr>
          <w:t>hanakova@sosfm.cz</w:t>
        </w:r>
      </w:hyperlink>
      <w:r w:rsidR="00A44ED9" w:rsidRPr="000F6660">
        <w:rPr>
          <w:sz w:val="22"/>
          <w:szCs w:val="22"/>
        </w:rPr>
        <w:t xml:space="preserve">) a následně písemně. </w:t>
      </w:r>
      <w:r w:rsidRPr="000F6660">
        <w:rPr>
          <w:sz w:val="22"/>
          <w:szCs w:val="22"/>
        </w:rPr>
        <w:t>Dodavatel</w:t>
      </w:r>
      <w:r w:rsidR="00A44ED9" w:rsidRPr="000F6660">
        <w:rPr>
          <w:sz w:val="22"/>
          <w:szCs w:val="22"/>
        </w:rPr>
        <w:t xml:space="preserve"> je povinen informovat objednatele zejména:</w:t>
      </w:r>
    </w:p>
    <w:p w:rsidR="00A44ED9" w:rsidRPr="000F6660" w:rsidRDefault="00A44ED9" w:rsidP="00A44ED9">
      <w:pPr>
        <w:pStyle w:val="Smlouva-slo"/>
        <w:numPr>
          <w:ilvl w:val="0"/>
          <w:numId w:val="26"/>
        </w:numPr>
        <w:tabs>
          <w:tab w:val="left" w:pos="720"/>
        </w:tabs>
        <w:suppressAutoHyphens w:val="0"/>
        <w:spacing w:before="0" w:after="60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 xml:space="preserve">zjistí-li </w:t>
      </w:r>
      <w:r w:rsidR="00FC72D4" w:rsidRPr="000F6660">
        <w:rPr>
          <w:snapToGrid w:val="0"/>
          <w:sz w:val="22"/>
          <w:szCs w:val="22"/>
          <w:lang w:eastAsia="cs-CZ"/>
        </w:rPr>
        <w:t>v průběhu dodávky</w:t>
      </w:r>
      <w:r w:rsidRPr="000F6660">
        <w:rPr>
          <w:snapToGrid w:val="0"/>
          <w:sz w:val="22"/>
          <w:szCs w:val="22"/>
          <w:lang w:eastAsia="cs-CZ"/>
        </w:rPr>
        <w:t xml:space="preserve"> skryté překážky bránící řádnému </w:t>
      </w:r>
      <w:r w:rsidR="00FC72D4" w:rsidRPr="000F6660">
        <w:rPr>
          <w:snapToGrid w:val="0"/>
          <w:sz w:val="22"/>
          <w:szCs w:val="22"/>
          <w:lang w:eastAsia="cs-CZ"/>
        </w:rPr>
        <w:t>plnění smlouvy</w:t>
      </w:r>
      <w:r w:rsidRPr="000F6660">
        <w:rPr>
          <w:snapToGrid w:val="0"/>
          <w:sz w:val="22"/>
          <w:szCs w:val="22"/>
          <w:lang w:eastAsia="cs-CZ"/>
        </w:rPr>
        <w:t xml:space="preserve">. </w:t>
      </w:r>
      <w:r w:rsidR="00FC72D4" w:rsidRPr="000F6660">
        <w:rPr>
          <w:snapToGrid w:val="0"/>
          <w:sz w:val="22"/>
          <w:szCs w:val="22"/>
          <w:lang w:eastAsia="cs-CZ"/>
        </w:rPr>
        <w:t>Dodavatel</w:t>
      </w:r>
      <w:r w:rsidRPr="000F6660">
        <w:rPr>
          <w:snapToGrid w:val="0"/>
          <w:sz w:val="22"/>
          <w:szCs w:val="22"/>
          <w:lang w:eastAsia="cs-CZ"/>
        </w:rPr>
        <w:t xml:space="preserve"> je povinen navrhnout objednateli další postup,</w:t>
      </w:r>
    </w:p>
    <w:p w:rsidR="00A44ED9" w:rsidRPr="000F6660" w:rsidRDefault="00A44ED9" w:rsidP="00A44ED9">
      <w:pPr>
        <w:pStyle w:val="Smlouva-slo"/>
        <w:numPr>
          <w:ilvl w:val="0"/>
          <w:numId w:val="26"/>
        </w:numPr>
        <w:tabs>
          <w:tab w:val="left" w:pos="720"/>
        </w:tabs>
        <w:suppressAutoHyphens w:val="0"/>
        <w:spacing w:before="0" w:after="60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>o případné nevhodnosti realizace vyžadovaných prací,</w:t>
      </w:r>
    </w:p>
    <w:p w:rsidR="00A44ED9" w:rsidRPr="000F6660" w:rsidRDefault="00FC72D4" w:rsidP="00A44ED9">
      <w:pPr>
        <w:pStyle w:val="Smlouva-slo"/>
        <w:numPr>
          <w:ilvl w:val="2"/>
          <w:numId w:val="24"/>
        </w:numPr>
        <w:tabs>
          <w:tab w:val="left" w:pos="1106"/>
        </w:tabs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Dodavatel</w:t>
      </w:r>
      <w:r w:rsidR="00A44ED9" w:rsidRPr="000F6660">
        <w:rPr>
          <w:sz w:val="22"/>
          <w:szCs w:val="22"/>
        </w:rPr>
        <w:t xml:space="preserve"> se zavazuje zajišťovat veškeré materiály a subdodávky v souladu s pravidly hospodářské soutěže a písemně informovat objednatele o dodávkách, pracích a službách zajišťovaných subdodavateli, a to vždy bezodkladně po vystavení objednávky. Písemná informace dle předchozí věty musí obsahovat mj. j</w:t>
      </w:r>
      <w:r w:rsidRPr="000F6660">
        <w:rPr>
          <w:sz w:val="22"/>
          <w:szCs w:val="22"/>
        </w:rPr>
        <w:t>menovité uvedení subdodavatelů s částí jejich plnění.</w:t>
      </w:r>
    </w:p>
    <w:p w:rsidR="00A44ED9" w:rsidRPr="000F6660" w:rsidRDefault="00A44ED9" w:rsidP="00A44ED9">
      <w:pPr>
        <w:pStyle w:val="Smlouva-slo"/>
        <w:numPr>
          <w:ilvl w:val="2"/>
          <w:numId w:val="24"/>
        </w:numPr>
        <w:tabs>
          <w:tab w:val="left" w:pos="1106"/>
        </w:tabs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 xml:space="preserve">V případě, že </w:t>
      </w:r>
      <w:r w:rsidR="00FC72D4" w:rsidRPr="000F6660">
        <w:rPr>
          <w:sz w:val="22"/>
          <w:szCs w:val="22"/>
        </w:rPr>
        <w:t>dodavatel</w:t>
      </w:r>
      <w:r w:rsidRPr="000F6660">
        <w:rPr>
          <w:sz w:val="22"/>
          <w:szCs w:val="22"/>
        </w:rPr>
        <w:t xml:space="preserve"> prokazoval subdodavatelem kvalifikační předpoklady v rámci výběrového řízení. Musí tuto kvalifikaci splňovat i nový subdodavatel. Splnění kvalifikačních předpokladů subdodavatel</w:t>
      </w:r>
      <w:r w:rsidR="003A4C5D" w:rsidRPr="000F6660">
        <w:rPr>
          <w:sz w:val="22"/>
          <w:szCs w:val="22"/>
        </w:rPr>
        <w:t>e dodavate</w:t>
      </w:r>
      <w:r w:rsidRPr="000F6660">
        <w:rPr>
          <w:sz w:val="22"/>
          <w:szCs w:val="22"/>
        </w:rPr>
        <w:t xml:space="preserve">l doloží 2 dny před zahájením subdodavatelských prací. </w:t>
      </w:r>
    </w:p>
    <w:p w:rsidR="00A44ED9" w:rsidRPr="000F6660" w:rsidRDefault="00FC72D4" w:rsidP="00A44ED9">
      <w:pPr>
        <w:pStyle w:val="Smlouva-slo"/>
        <w:numPr>
          <w:ilvl w:val="2"/>
          <w:numId w:val="24"/>
        </w:numPr>
        <w:tabs>
          <w:tab w:val="left" w:pos="1106"/>
        </w:tabs>
        <w:ind w:left="340" w:hanging="340"/>
        <w:rPr>
          <w:sz w:val="22"/>
          <w:szCs w:val="22"/>
        </w:rPr>
      </w:pPr>
      <w:r w:rsidRPr="000F6660">
        <w:rPr>
          <w:sz w:val="22"/>
          <w:szCs w:val="22"/>
        </w:rPr>
        <w:t>Dodavatel</w:t>
      </w:r>
      <w:r w:rsidR="00A44ED9" w:rsidRPr="000F6660">
        <w:rPr>
          <w:sz w:val="22"/>
          <w:szCs w:val="22"/>
        </w:rPr>
        <w:t xml:space="preserve"> je povinen dbát při </w:t>
      </w:r>
      <w:r w:rsidRPr="000F6660">
        <w:rPr>
          <w:sz w:val="22"/>
          <w:szCs w:val="22"/>
        </w:rPr>
        <w:t>dodávkách, instalaci a montáži nábytku dbát</w:t>
      </w:r>
      <w:r w:rsidR="00A44ED9" w:rsidRPr="000F6660">
        <w:rPr>
          <w:sz w:val="22"/>
          <w:szCs w:val="22"/>
        </w:rPr>
        <w:t xml:space="preserve"> pokynů pracovníků objednatele</w:t>
      </w:r>
      <w:r w:rsidR="00A44ED9" w:rsidRPr="000F6660">
        <w:rPr>
          <w:i/>
          <w:iCs/>
          <w:sz w:val="22"/>
          <w:szCs w:val="22"/>
        </w:rPr>
        <w:t>.</w:t>
      </w:r>
      <w:r w:rsidR="00A44ED9" w:rsidRPr="000F6660">
        <w:rPr>
          <w:sz w:val="22"/>
          <w:szCs w:val="22"/>
        </w:rPr>
        <w:t xml:space="preserve"> </w:t>
      </w:r>
    </w:p>
    <w:p w:rsidR="00A44ED9" w:rsidRPr="000F6660" w:rsidRDefault="00A44ED9" w:rsidP="00A44ED9">
      <w:pPr>
        <w:pStyle w:val="slovnvSOD"/>
        <w:numPr>
          <w:ilvl w:val="2"/>
          <w:numId w:val="24"/>
        </w:numPr>
        <w:tabs>
          <w:tab w:val="clear" w:pos="540"/>
          <w:tab w:val="clear" w:pos="1260"/>
          <w:tab w:val="clear" w:pos="1980"/>
          <w:tab w:val="clear" w:pos="3960"/>
          <w:tab w:val="left" w:pos="880"/>
          <w:tab w:val="left" w:pos="1106"/>
          <w:tab w:val="left" w:pos="1600"/>
          <w:tab w:val="left" w:pos="2320"/>
          <w:tab w:val="left" w:pos="4300"/>
        </w:tabs>
        <w:spacing w:before="120"/>
        <w:ind w:left="340" w:hanging="340"/>
        <w:rPr>
          <w:rFonts w:ascii="Times New Roman" w:hAnsi="Times New Roman"/>
          <w:szCs w:val="22"/>
        </w:rPr>
      </w:pPr>
      <w:r w:rsidRPr="000F6660">
        <w:rPr>
          <w:rFonts w:ascii="Times New Roman" w:hAnsi="Times New Roman"/>
          <w:szCs w:val="22"/>
        </w:rPr>
        <w:t>Bourací práce</w:t>
      </w:r>
      <w:r w:rsidR="00FC72D4" w:rsidRPr="000F6660">
        <w:rPr>
          <w:rFonts w:ascii="Times New Roman" w:hAnsi="Times New Roman"/>
          <w:szCs w:val="22"/>
        </w:rPr>
        <w:t>, vrtání</w:t>
      </w:r>
      <w:r w:rsidR="00AF3711" w:rsidRPr="000F6660">
        <w:rPr>
          <w:rFonts w:ascii="Times New Roman" w:hAnsi="Times New Roman"/>
          <w:szCs w:val="22"/>
        </w:rPr>
        <w:t>, řezání</w:t>
      </w:r>
      <w:r w:rsidR="00FC72D4" w:rsidRPr="000F6660">
        <w:rPr>
          <w:rFonts w:ascii="Times New Roman" w:hAnsi="Times New Roman"/>
          <w:szCs w:val="22"/>
        </w:rPr>
        <w:t xml:space="preserve"> apod.</w:t>
      </w:r>
      <w:r w:rsidRPr="000F6660">
        <w:rPr>
          <w:rFonts w:ascii="Times New Roman" w:hAnsi="Times New Roman"/>
          <w:szCs w:val="22"/>
        </w:rPr>
        <w:t xml:space="preserve"> (hluk, prach) budou realizovány pouze po předchozím oznámení objednateli.</w:t>
      </w:r>
    </w:p>
    <w:p w:rsidR="00FC72D4" w:rsidRPr="000F6660" w:rsidRDefault="00FC72D4" w:rsidP="00FC72D4">
      <w:pPr>
        <w:tabs>
          <w:tab w:val="left" w:pos="1140"/>
        </w:tabs>
        <w:spacing w:before="600" w:after="60"/>
        <w:ind w:left="357"/>
        <w:jc w:val="center"/>
        <w:rPr>
          <w:rFonts w:ascii="Times New Roman" w:hAnsi="Times New Roman"/>
          <w:b/>
          <w:bCs/>
          <w:sz w:val="22"/>
          <w:szCs w:val="22"/>
        </w:rPr>
      </w:pPr>
      <w:r w:rsidRPr="000F6660">
        <w:rPr>
          <w:rFonts w:ascii="Times New Roman" w:hAnsi="Times New Roman"/>
          <w:b/>
          <w:bCs/>
          <w:sz w:val="22"/>
          <w:szCs w:val="22"/>
        </w:rPr>
        <w:t>XII.</w:t>
      </w:r>
    </w:p>
    <w:p w:rsidR="00FC72D4" w:rsidRPr="000F6660" w:rsidRDefault="00AF3711" w:rsidP="00FC72D4">
      <w:pPr>
        <w:pStyle w:val="Nadpis2"/>
        <w:numPr>
          <w:ilvl w:val="1"/>
          <w:numId w:val="27"/>
        </w:numPr>
        <w:tabs>
          <w:tab w:val="clear" w:pos="540"/>
          <w:tab w:val="clear" w:pos="1260"/>
          <w:tab w:val="clear" w:pos="1980"/>
          <w:tab w:val="clear" w:pos="3960"/>
        </w:tabs>
        <w:spacing w:after="120"/>
        <w:ind w:left="576" w:hanging="576"/>
        <w:rPr>
          <w:sz w:val="22"/>
          <w:szCs w:val="22"/>
        </w:rPr>
      </w:pPr>
      <w:r w:rsidRPr="000F6660">
        <w:rPr>
          <w:sz w:val="22"/>
          <w:szCs w:val="22"/>
        </w:rPr>
        <w:t>Předání nábytku</w:t>
      </w:r>
    </w:p>
    <w:p w:rsidR="00FC72D4" w:rsidRPr="000F6660" w:rsidRDefault="00FC72D4" w:rsidP="00FC72D4">
      <w:pPr>
        <w:pStyle w:val="Smlouva-slo"/>
        <w:numPr>
          <w:ilvl w:val="0"/>
          <w:numId w:val="28"/>
        </w:numPr>
        <w:spacing w:after="60" w:line="240" w:lineRule="auto"/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 xml:space="preserve">Objednatel se zavazuje </w:t>
      </w:r>
      <w:r w:rsidR="005F62CB" w:rsidRPr="000F6660">
        <w:rPr>
          <w:sz w:val="22"/>
          <w:szCs w:val="22"/>
        </w:rPr>
        <w:t>nábytek</w:t>
      </w:r>
      <w:r w:rsidRPr="000F6660">
        <w:rPr>
          <w:sz w:val="22"/>
          <w:szCs w:val="22"/>
        </w:rPr>
        <w:t xml:space="preserve"> převzít v případě, že bude předáno bez vad a nedodělků bránících jeho řádnému užív</w:t>
      </w:r>
      <w:r w:rsidR="005F62CB" w:rsidRPr="000F6660">
        <w:rPr>
          <w:sz w:val="22"/>
          <w:szCs w:val="22"/>
        </w:rPr>
        <w:t>ání. O předání a převzetí nábytku</w:t>
      </w:r>
      <w:r w:rsidRPr="000F6660">
        <w:rPr>
          <w:sz w:val="22"/>
          <w:szCs w:val="22"/>
        </w:rPr>
        <w:t xml:space="preserve"> sepíše </w:t>
      </w:r>
      <w:r w:rsidR="005F62CB" w:rsidRPr="000F6660">
        <w:rPr>
          <w:sz w:val="22"/>
          <w:szCs w:val="22"/>
        </w:rPr>
        <w:t>dodavatel dodací list</w:t>
      </w:r>
      <w:r w:rsidRPr="000F6660">
        <w:rPr>
          <w:sz w:val="22"/>
          <w:szCs w:val="22"/>
        </w:rPr>
        <w:t>, který bude obsahovat:</w:t>
      </w:r>
    </w:p>
    <w:p w:rsidR="00FC72D4" w:rsidRPr="000F6660" w:rsidRDefault="00FC72D4" w:rsidP="00FC72D4">
      <w:pPr>
        <w:pStyle w:val="Smlouva-slo"/>
        <w:numPr>
          <w:ilvl w:val="2"/>
          <w:numId w:val="29"/>
        </w:numPr>
        <w:tabs>
          <w:tab w:val="left" w:pos="1900"/>
        </w:tabs>
        <w:spacing w:before="0" w:after="60" w:line="240" w:lineRule="auto"/>
        <w:ind w:left="737" w:hanging="380"/>
        <w:rPr>
          <w:sz w:val="22"/>
          <w:szCs w:val="22"/>
        </w:rPr>
      </w:pPr>
      <w:r w:rsidRPr="000F6660">
        <w:rPr>
          <w:sz w:val="22"/>
          <w:szCs w:val="22"/>
        </w:rPr>
        <w:lastRenderedPageBreak/>
        <w:t xml:space="preserve">označení </w:t>
      </w:r>
      <w:r w:rsidR="005F62CB" w:rsidRPr="000F6660">
        <w:rPr>
          <w:sz w:val="22"/>
          <w:szCs w:val="22"/>
        </w:rPr>
        <w:t>názvu položky</w:t>
      </w:r>
      <w:r w:rsidRPr="000F6660">
        <w:rPr>
          <w:sz w:val="22"/>
          <w:szCs w:val="22"/>
        </w:rPr>
        <w:t>,</w:t>
      </w:r>
    </w:p>
    <w:p w:rsidR="00FC72D4" w:rsidRPr="000F6660" w:rsidRDefault="00FC72D4" w:rsidP="00FC72D4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označení objednatele </w:t>
      </w:r>
      <w:r w:rsidR="005F62CB" w:rsidRPr="000F6660">
        <w:rPr>
          <w:rFonts w:ascii="Times New Roman" w:hAnsi="Times New Roman"/>
          <w:sz w:val="22"/>
          <w:szCs w:val="22"/>
        </w:rPr>
        <w:t xml:space="preserve">a </w:t>
      </w:r>
      <w:r w:rsidR="003A4C5D" w:rsidRPr="000F6660">
        <w:rPr>
          <w:rFonts w:ascii="Times New Roman" w:hAnsi="Times New Roman"/>
          <w:sz w:val="22"/>
          <w:szCs w:val="22"/>
        </w:rPr>
        <w:t>dodavatele</w:t>
      </w:r>
      <w:r w:rsidRPr="000F6660">
        <w:rPr>
          <w:rFonts w:ascii="Times New Roman" w:hAnsi="Times New Roman"/>
          <w:sz w:val="22"/>
          <w:szCs w:val="22"/>
        </w:rPr>
        <w:t>,</w:t>
      </w:r>
    </w:p>
    <w:p w:rsidR="00FC72D4" w:rsidRPr="000F6660" w:rsidRDefault="00FC72D4" w:rsidP="00FC72D4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datum ukončení záruky </w:t>
      </w:r>
      <w:r w:rsidR="005F62CB" w:rsidRPr="000F6660">
        <w:rPr>
          <w:rFonts w:ascii="Times New Roman" w:hAnsi="Times New Roman"/>
          <w:sz w:val="22"/>
          <w:szCs w:val="22"/>
        </w:rPr>
        <w:t>na jednotlivé položky</w:t>
      </w:r>
      <w:r w:rsidRPr="000F6660">
        <w:rPr>
          <w:rFonts w:ascii="Times New Roman" w:hAnsi="Times New Roman"/>
          <w:sz w:val="22"/>
          <w:szCs w:val="22"/>
        </w:rPr>
        <w:t>,</w:t>
      </w:r>
    </w:p>
    <w:p w:rsidR="00FC72D4" w:rsidRPr="000F6660" w:rsidRDefault="00FC72D4" w:rsidP="00FC72D4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seznam převzaté dokumentace,</w:t>
      </w:r>
    </w:p>
    <w:p w:rsidR="00FC72D4" w:rsidRPr="000F6660" w:rsidRDefault="00FC72D4" w:rsidP="00FC72D4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prohlášení objednatele, že dílo přejímá (nepřejímá),</w:t>
      </w:r>
    </w:p>
    <w:p w:rsidR="00FC72D4" w:rsidRPr="000F6660" w:rsidRDefault="00FC72D4" w:rsidP="00FC72D4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datum a místo </w:t>
      </w:r>
      <w:r w:rsidR="005F62CB" w:rsidRPr="000F6660">
        <w:rPr>
          <w:rFonts w:ascii="Times New Roman" w:hAnsi="Times New Roman"/>
          <w:sz w:val="22"/>
          <w:szCs w:val="22"/>
        </w:rPr>
        <w:t>sepsání dodacího listu</w:t>
      </w:r>
      <w:r w:rsidRPr="000F6660">
        <w:rPr>
          <w:rFonts w:ascii="Times New Roman" w:hAnsi="Times New Roman"/>
          <w:sz w:val="22"/>
          <w:szCs w:val="22"/>
        </w:rPr>
        <w:t>,</w:t>
      </w:r>
    </w:p>
    <w:p w:rsidR="00FC72D4" w:rsidRPr="000F6660" w:rsidRDefault="00FC72D4" w:rsidP="00FC72D4">
      <w:pPr>
        <w:numPr>
          <w:ilvl w:val="2"/>
          <w:numId w:val="29"/>
        </w:numPr>
        <w:tabs>
          <w:tab w:val="left" w:pos="1900"/>
        </w:tabs>
        <w:suppressAutoHyphens/>
        <w:spacing w:after="60"/>
        <w:ind w:left="737" w:hanging="380"/>
        <w:jc w:val="both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 xml:space="preserve">seznam případných vad a nedodělků nebránících řádnému užívání </w:t>
      </w:r>
      <w:r w:rsidR="005F62CB" w:rsidRPr="000F6660">
        <w:rPr>
          <w:rFonts w:ascii="Times New Roman" w:hAnsi="Times New Roman"/>
          <w:sz w:val="22"/>
          <w:szCs w:val="22"/>
        </w:rPr>
        <w:t>nábytku</w:t>
      </w:r>
      <w:r w:rsidRPr="000F6660">
        <w:rPr>
          <w:rFonts w:ascii="Times New Roman" w:hAnsi="Times New Roman"/>
          <w:sz w:val="22"/>
          <w:szCs w:val="22"/>
        </w:rPr>
        <w:t xml:space="preserve">, s nimiž </w:t>
      </w:r>
      <w:r w:rsidR="005F62CB" w:rsidRPr="000F6660">
        <w:rPr>
          <w:rFonts w:ascii="Times New Roman" w:hAnsi="Times New Roman"/>
          <w:sz w:val="22"/>
          <w:szCs w:val="22"/>
        </w:rPr>
        <w:t>byl nábytek převzat</w:t>
      </w:r>
      <w:r w:rsidRPr="000F6660">
        <w:rPr>
          <w:rFonts w:ascii="Times New Roman" w:hAnsi="Times New Roman"/>
          <w:sz w:val="22"/>
          <w:szCs w:val="22"/>
        </w:rPr>
        <w:t>,</w:t>
      </w:r>
    </w:p>
    <w:p w:rsidR="00FC72D4" w:rsidRPr="000F6660" w:rsidRDefault="00FC72D4" w:rsidP="00FC72D4">
      <w:pPr>
        <w:pStyle w:val="Smlouva-slo"/>
        <w:numPr>
          <w:ilvl w:val="2"/>
          <w:numId w:val="29"/>
        </w:numPr>
        <w:tabs>
          <w:tab w:val="left" w:pos="1900"/>
        </w:tabs>
        <w:spacing w:before="0" w:line="240" w:lineRule="auto"/>
        <w:ind w:left="737" w:hanging="380"/>
        <w:rPr>
          <w:sz w:val="22"/>
          <w:szCs w:val="22"/>
        </w:rPr>
      </w:pPr>
      <w:r w:rsidRPr="000F6660">
        <w:rPr>
          <w:sz w:val="22"/>
          <w:szCs w:val="22"/>
        </w:rPr>
        <w:t>jména a podpisy zástupců objednatele</w:t>
      </w:r>
      <w:r w:rsidR="005F62CB" w:rsidRPr="000F6660">
        <w:rPr>
          <w:sz w:val="22"/>
          <w:szCs w:val="22"/>
        </w:rPr>
        <w:t xml:space="preserve"> dodavatele</w:t>
      </w:r>
    </w:p>
    <w:p w:rsidR="00FC72D4" w:rsidRPr="000F6660" w:rsidRDefault="00FC72D4" w:rsidP="00FC72D4">
      <w:pPr>
        <w:pStyle w:val="Smlouva-slo"/>
        <w:numPr>
          <w:ilvl w:val="0"/>
          <w:numId w:val="28"/>
        </w:numPr>
        <w:spacing w:line="240" w:lineRule="auto"/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 xml:space="preserve">Pokud objednatel </w:t>
      </w:r>
      <w:r w:rsidR="005F62CB" w:rsidRPr="000F6660">
        <w:rPr>
          <w:sz w:val="22"/>
          <w:szCs w:val="22"/>
        </w:rPr>
        <w:t>část nebo celou dodávku nepřevezme</w:t>
      </w:r>
      <w:r w:rsidRPr="000F6660">
        <w:rPr>
          <w:sz w:val="22"/>
          <w:szCs w:val="22"/>
        </w:rPr>
        <w:t xml:space="preserve">, protože obsahuje vady nebo nedodělky bránící jeho řádnému užívání, je povinen tyto vady a nedodělky </w:t>
      </w:r>
      <w:r w:rsidR="005F62CB" w:rsidRPr="000F6660">
        <w:rPr>
          <w:sz w:val="22"/>
          <w:szCs w:val="22"/>
        </w:rPr>
        <w:t>v dodacím listu specifikovat</w:t>
      </w:r>
      <w:r w:rsidRPr="000F6660">
        <w:rPr>
          <w:sz w:val="22"/>
          <w:szCs w:val="22"/>
        </w:rPr>
        <w:t>.</w:t>
      </w:r>
    </w:p>
    <w:p w:rsidR="00A44ED9" w:rsidRPr="000F6660" w:rsidRDefault="005F62CB" w:rsidP="00A44ED9">
      <w:pPr>
        <w:pStyle w:val="Smlouva-slo"/>
        <w:numPr>
          <w:ilvl w:val="0"/>
          <w:numId w:val="28"/>
        </w:numPr>
        <w:spacing w:line="240" w:lineRule="auto"/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 xml:space="preserve">Byl-li nábytek </w:t>
      </w:r>
      <w:r w:rsidR="00FC72D4" w:rsidRPr="000F6660">
        <w:rPr>
          <w:sz w:val="22"/>
          <w:szCs w:val="22"/>
        </w:rPr>
        <w:t xml:space="preserve">převzat s vadami a nedodělky nebránícími řádnému užívání </w:t>
      </w:r>
      <w:r w:rsidR="003A4C5D" w:rsidRPr="000F6660">
        <w:rPr>
          <w:sz w:val="22"/>
          <w:szCs w:val="22"/>
        </w:rPr>
        <w:t>nábytku</w:t>
      </w:r>
      <w:r w:rsidR="00FC72D4" w:rsidRPr="000F6660">
        <w:rPr>
          <w:sz w:val="22"/>
          <w:szCs w:val="22"/>
        </w:rPr>
        <w:t>, bude o odstranění těchto vad a nedodělků smluvními stranami sepsán zápis, který podepíší oprávnění zástupci smluvních.</w:t>
      </w:r>
    </w:p>
    <w:p w:rsidR="005F62CB" w:rsidRPr="000F6660" w:rsidRDefault="005F62CB" w:rsidP="005F62CB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XIII.</w:t>
      </w:r>
    </w:p>
    <w:p w:rsidR="005F62CB" w:rsidRPr="000F6660" w:rsidRDefault="005F62CB" w:rsidP="005F62CB">
      <w:pPr>
        <w:pStyle w:val="Smlouva2"/>
        <w:rPr>
          <w:sz w:val="22"/>
          <w:szCs w:val="22"/>
        </w:rPr>
      </w:pPr>
      <w:r w:rsidRPr="000F6660">
        <w:rPr>
          <w:sz w:val="22"/>
          <w:szCs w:val="22"/>
        </w:rPr>
        <w:t xml:space="preserve">Záruční podmínky a vady </w:t>
      </w:r>
    </w:p>
    <w:p w:rsidR="005F62CB" w:rsidRPr="000F6660" w:rsidRDefault="005F62CB" w:rsidP="005F62CB">
      <w:pPr>
        <w:pStyle w:val="Smlouva-slo"/>
        <w:numPr>
          <w:ilvl w:val="0"/>
          <w:numId w:val="30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Jednotlivé části dodávky mají vady, jestliže jeho provedení neodpovídá požadavkům uvedeným ve smlouvě, TECHNICKÉ SPECIFIKACI, příslušným právním předpisům, normám nebo jiné dokumentaci vztahující se k provedení nábytku nebo pokud neumožňuje užívání, k němuž bylo určeno a zhotoveno.</w:t>
      </w:r>
    </w:p>
    <w:p w:rsidR="005F62CB" w:rsidRPr="000F6660" w:rsidRDefault="005F62CB" w:rsidP="005F62CB">
      <w:pPr>
        <w:pStyle w:val="Smlouva-slo"/>
        <w:numPr>
          <w:ilvl w:val="0"/>
          <w:numId w:val="30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Dodavatel odpovídá za vady, jež má dodávka nábytku v době předání a převzetí a vady, které se projeví v záruční době. Za vady na nábytku, které se projeví po záruční době, odpovídá jen tehdy, pokud jejich příčinou bylo prokazatelně jeho porušení povinností.</w:t>
      </w:r>
    </w:p>
    <w:p w:rsidR="005F62CB" w:rsidRPr="000F6660" w:rsidRDefault="005F62CB" w:rsidP="005F62CB">
      <w:pPr>
        <w:pStyle w:val="Smlouva-slo"/>
        <w:numPr>
          <w:ilvl w:val="0"/>
          <w:numId w:val="30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Dodavatel poskytuje na celý předmět dodávky záruku za jakost v délce 36 měsíců.</w:t>
      </w:r>
    </w:p>
    <w:p w:rsidR="005F62CB" w:rsidRPr="000F6660" w:rsidRDefault="005F62CB" w:rsidP="005F62CB">
      <w:pPr>
        <w:pStyle w:val="Smlouva-slo"/>
        <w:numPr>
          <w:ilvl w:val="0"/>
          <w:numId w:val="30"/>
        </w:numPr>
        <w:ind w:left="426" w:hanging="426"/>
        <w:rPr>
          <w:sz w:val="22"/>
          <w:szCs w:val="22"/>
        </w:rPr>
      </w:pPr>
      <w:r w:rsidRPr="000F6660">
        <w:rPr>
          <w:sz w:val="22"/>
          <w:szCs w:val="22"/>
        </w:rPr>
        <w:t>Záruční doba běží ode dne převzetí (tj. bez vad a nedodělků) objednatelem.</w:t>
      </w:r>
    </w:p>
    <w:p w:rsidR="005F62CB" w:rsidRPr="000F6660" w:rsidRDefault="005F62CB" w:rsidP="005961B1">
      <w:pPr>
        <w:pStyle w:val="Smlouva-slo"/>
        <w:numPr>
          <w:ilvl w:val="0"/>
          <w:numId w:val="30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Veškeré vady na dodávce bude objednatel povinen uplatnit u dodavatele bez zbytečného odkladu poté, kdy vadu zjistil</w:t>
      </w:r>
      <w:r w:rsidR="005961B1" w:rsidRPr="000F6660">
        <w:rPr>
          <w:sz w:val="22"/>
          <w:szCs w:val="22"/>
        </w:rPr>
        <w:t xml:space="preserve">. </w:t>
      </w:r>
      <w:r w:rsidRPr="000F6660">
        <w:rPr>
          <w:sz w:val="22"/>
          <w:szCs w:val="22"/>
        </w:rPr>
        <w:t xml:space="preserve">Jakmile objednatel odešle toto oznámení, bude se mít za to, že požaduje bezplatné odstranění vady, neuvede-li v oznámení jinak. </w:t>
      </w:r>
    </w:p>
    <w:p w:rsidR="005F62CB" w:rsidRPr="000F6660" w:rsidRDefault="005961B1" w:rsidP="005F62CB">
      <w:pPr>
        <w:pStyle w:val="slovnvSOD"/>
        <w:numPr>
          <w:ilvl w:val="0"/>
          <w:numId w:val="30"/>
        </w:numPr>
        <w:spacing w:before="120" w:after="0"/>
        <w:ind w:left="360" w:hanging="360"/>
        <w:rPr>
          <w:rFonts w:ascii="Times New Roman" w:hAnsi="Times New Roman"/>
          <w:szCs w:val="22"/>
        </w:rPr>
      </w:pPr>
      <w:r w:rsidRPr="000F6660">
        <w:rPr>
          <w:rFonts w:ascii="Times New Roman" w:hAnsi="Times New Roman"/>
          <w:szCs w:val="22"/>
        </w:rPr>
        <w:t xml:space="preserve">Dodavatel </w:t>
      </w:r>
      <w:r w:rsidR="005F62CB" w:rsidRPr="000F6660">
        <w:rPr>
          <w:rFonts w:ascii="Times New Roman" w:hAnsi="Times New Roman"/>
          <w:szCs w:val="22"/>
        </w:rPr>
        <w:t xml:space="preserve">započne s odstraněním vady nejpozději do </w:t>
      </w:r>
      <w:r w:rsidR="005F62CB" w:rsidRPr="000F6660">
        <w:rPr>
          <w:rFonts w:ascii="Times New Roman" w:hAnsi="Times New Roman"/>
          <w:bCs/>
          <w:szCs w:val="22"/>
        </w:rPr>
        <w:t>14</w:t>
      </w:r>
      <w:r w:rsidR="005F62CB" w:rsidRPr="000F6660">
        <w:rPr>
          <w:rFonts w:ascii="Times New Roman" w:hAnsi="Times New Roman"/>
          <w:b/>
          <w:szCs w:val="22"/>
        </w:rPr>
        <w:t xml:space="preserve"> </w:t>
      </w:r>
      <w:r w:rsidR="005F62CB" w:rsidRPr="000F6660">
        <w:rPr>
          <w:rFonts w:ascii="Times New Roman" w:hAnsi="Times New Roman"/>
          <w:bCs/>
          <w:szCs w:val="22"/>
        </w:rPr>
        <w:t>dnů</w:t>
      </w:r>
      <w:r w:rsidR="005F62CB" w:rsidRPr="000F6660">
        <w:rPr>
          <w:rFonts w:ascii="Times New Roman" w:hAnsi="Times New Roman"/>
          <w:szCs w:val="22"/>
        </w:rPr>
        <w:t xml:space="preserve"> ode dne doručení oznámení o vadě, pokud se smluvní strany nedohodnou písemně jinak. </w:t>
      </w:r>
      <w:r w:rsidRPr="000F6660">
        <w:rPr>
          <w:rFonts w:ascii="Times New Roman" w:hAnsi="Times New Roman"/>
          <w:szCs w:val="22"/>
        </w:rPr>
        <w:t>Nezapočne-li dodavatel</w:t>
      </w:r>
      <w:r w:rsidR="005F62CB" w:rsidRPr="000F6660">
        <w:rPr>
          <w:rFonts w:ascii="Times New Roman" w:hAnsi="Times New Roman"/>
          <w:szCs w:val="22"/>
        </w:rPr>
        <w:t xml:space="preserve"> s odstraněním vady ve stanovené lhůtě, je objednatel oprávněn zajistit odstranění vady na náklady </w:t>
      </w:r>
      <w:r w:rsidRPr="000F6660">
        <w:rPr>
          <w:rFonts w:ascii="Times New Roman" w:hAnsi="Times New Roman"/>
          <w:szCs w:val="22"/>
        </w:rPr>
        <w:t>dodavatele</w:t>
      </w:r>
      <w:r w:rsidR="005F62CB" w:rsidRPr="000F6660">
        <w:rPr>
          <w:rFonts w:ascii="Times New Roman" w:hAnsi="Times New Roman"/>
          <w:szCs w:val="22"/>
        </w:rPr>
        <w:t xml:space="preserve"> u jiné odborné osoby. </w:t>
      </w:r>
      <w:r w:rsidRPr="000F6660">
        <w:rPr>
          <w:rFonts w:ascii="Times New Roman" w:hAnsi="Times New Roman"/>
          <w:szCs w:val="22"/>
        </w:rPr>
        <w:t>Vady budou odstraněny nejpozději do 21 dnů ode dne doručení oznámení o vadě.</w:t>
      </w:r>
    </w:p>
    <w:p w:rsidR="005961B1" w:rsidRPr="000F6660" w:rsidRDefault="005F62CB" w:rsidP="005961B1">
      <w:pPr>
        <w:pStyle w:val="Smlouva-slo"/>
        <w:numPr>
          <w:ilvl w:val="0"/>
          <w:numId w:val="30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Provedenou opravu vady </w:t>
      </w:r>
      <w:r w:rsidR="003A4C5D" w:rsidRPr="000F6660">
        <w:rPr>
          <w:sz w:val="22"/>
          <w:szCs w:val="22"/>
        </w:rPr>
        <w:t>dodavatel</w:t>
      </w:r>
      <w:r w:rsidRPr="000F6660">
        <w:rPr>
          <w:sz w:val="22"/>
          <w:szCs w:val="22"/>
        </w:rPr>
        <w:t xml:space="preserve"> objednateli předá písemně. Na provedenou opravu poskytne </w:t>
      </w:r>
      <w:r w:rsidR="003A4C5D" w:rsidRPr="000F6660">
        <w:rPr>
          <w:sz w:val="22"/>
          <w:szCs w:val="22"/>
        </w:rPr>
        <w:t>dodavate</w:t>
      </w:r>
      <w:r w:rsidRPr="000F6660">
        <w:rPr>
          <w:sz w:val="22"/>
          <w:szCs w:val="22"/>
        </w:rPr>
        <w:t>l záruku za jakost ve stejné délce dle odstavce 3 a 4 tohoto článku smlouvy.</w:t>
      </w:r>
    </w:p>
    <w:p w:rsidR="005961B1" w:rsidRPr="000F6660" w:rsidRDefault="005961B1" w:rsidP="005961B1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XIV.</w:t>
      </w:r>
    </w:p>
    <w:p w:rsidR="005961B1" w:rsidRPr="000F6660" w:rsidRDefault="005961B1" w:rsidP="005961B1">
      <w:pPr>
        <w:pStyle w:val="Smlouva2"/>
        <w:keepNext/>
        <w:rPr>
          <w:sz w:val="22"/>
          <w:szCs w:val="22"/>
        </w:rPr>
      </w:pPr>
      <w:r w:rsidRPr="000F6660">
        <w:rPr>
          <w:sz w:val="22"/>
          <w:szCs w:val="22"/>
        </w:rPr>
        <w:t>Odpovědnost za škodu</w:t>
      </w:r>
    </w:p>
    <w:p w:rsidR="005961B1" w:rsidRPr="000F6660" w:rsidRDefault="005961B1" w:rsidP="005961B1">
      <w:pPr>
        <w:pStyle w:val="Smlouva-slo"/>
        <w:numPr>
          <w:ilvl w:val="0"/>
          <w:numId w:val="31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Nebezpečí škody na předmětu plnění nese v plném rozsahu dodavatel až do dne převzetí dodávky objednatelem.</w:t>
      </w:r>
    </w:p>
    <w:p w:rsidR="005961B1" w:rsidRPr="000F6660" w:rsidRDefault="005961B1" w:rsidP="005961B1">
      <w:pPr>
        <w:pStyle w:val="Smlouva-slo"/>
        <w:numPr>
          <w:ilvl w:val="0"/>
          <w:numId w:val="31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Dodavatel je povinen nahradit objednateli v plné výši škodu, která vznikla při realizaci a užívání </w:t>
      </w:r>
      <w:r w:rsidR="003A4C5D" w:rsidRPr="000F6660">
        <w:rPr>
          <w:sz w:val="22"/>
          <w:szCs w:val="22"/>
        </w:rPr>
        <w:t>nábytku</w:t>
      </w:r>
      <w:r w:rsidRPr="000F6660">
        <w:rPr>
          <w:sz w:val="22"/>
          <w:szCs w:val="22"/>
        </w:rPr>
        <w:t xml:space="preserve"> v souvislosti nebo jako důsledek porušení povinností a závazků dodavatele dle této smlouvy.</w:t>
      </w:r>
    </w:p>
    <w:p w:rsidR="005961B1" w:rsidRPr="000F6660" w:rsidRDefault="005961B1" w:rsidP="005961B1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lastRenderedPageBreak/>
        <w:t>XV.</w:t>
      </w:r>
    </w:p>
    <w:p w:rsidR="005961B1" w:rsidRPr="000F6660" w:rsidRDefault="005961B1" w:rsidP="005961B1">
      <w:pPr>
        <w:pStyle w:val="Smlouva2"/>
        <w:rPr>
          <w:bCs/>
          <w:sz w:val="22"/>
          <w:szCs w:val="22"/>
        </w:rPr>
      </w:pPr>
      <w:r w:rsidRPr="000F6660">
        <w:rPr>
          <w:bCs/>
          <w:sz w:val="22"/>
          <w:szCs w:val="22"/>
        </w:rPr>
        <w:t xml:space="preserve">Sankční ujednání </w:t>
      </w:r>
    </w:p>
    <w:p w:rsidR="005961B1" w:rsidRPr="000F6660" w:rsidRDefault="005961B1" w:rsidP="005961B1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Dodavatel je povinen zaplatit objednateli smluvní pokutu ve výši 0,05 % z ceny včetně DPH za každý i započatý den prodlení s předáním </w:t>
      </w:r>
      <w:r w:rsidR="003A4C5D" w:rsidRPr="000F6660">
        <w:rPr>
          <w:sz w:val="22"/>
          <w:szCs w:val="22"/>
        </w:rPr>
        <w:t xml:space="preserve">nábytku </w:t>
      </w:r>
      <w:r w:rsidRPr="000F6660">
        <w:rPr>
          <w:sz w:val="22"/>
          <w:szCs w:val="22"/>
        </w:rPr>
        <w:t xml:space="preserve">bez vad a nedodělků. </w:t>
      </w:r>
    </w:p>
    <w:p w:rsidR="005961B1" w:rsidRPr="000F6660" w:rsidRDefault="005961B1" w:rsidP="005961B1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Pro případ prodlení se zaplacením ceny </w:t>
      </w:r>
      <w:r w:rsidR="003A4C5D" w:rsidRPr="000F6660">
        <w:rPr>
          <w:sz w:val="22"/>
          <w:szCs w:val="22"/>
        </w:rPr>
        <w:t>za dodávky nábytku</w:t>
      </w:r>
      <w:r w:rsidRPr="000F6660">
        <w:rPr>
          <w:sz w:val="22"/>
          <w:szCs w:val="22"/>
        </w:rPr>
        <w:t xml:space="preserve"> sjednávají smluvní strany úrok z prodlení ve výši stanovené občanskoprávními předpisy.</w:t>
      </w:r>
    </w:p>
    <w:p w:rsidR="005961B1" w:rsidRPr="000F6660" w:rsidRDefault="005961B1" w:rsidP="005961B1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V případě nedodržení stanoveného termínu k odstranění vady nebo termínu pro započetí s odstraněním vady je dodavatel povinen zaplatit objednateli smluvní pokutu ve výši 10.000,-- Kč za každý i započatý den prodlení. </w:t>
      </w:r>
    </w:p>
    <w:p w:rsidR="005961B1" w:rsidRPr="000F6660" w:rsidRDefault="005961B1" w:rsidP="005961B1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Zánik závazku pozdním splněním neznamená zánik nároku na smluvní pokutu za prodlení s plněním.</w:t>
      </w:r>
    </w:p>
    <w:p w:rsidR="005961B1" w:rsidRPr="000F6660" w:rsidRDefault="005961B1" w:rsidP="005961B1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 xml:space="preserve">Sjednané smluvní pokuty zaplatí povinná strana nezávisle na zavinění a na tom, zda a v jaké výši vznikne druhé straně škoda. </w:t>
      </w:r>
    </w:p>
    <w:p w:rsidR="005961B1" w:rsidRPr="000F6660" w:rsidRDefault="005961B1" w:rsidP="005961B1">
      <w:pPr>
        <w:pStyle w:val="Smlouva-slo"/>
        <w:numPr>
          <w:ilvl w:val="0"/>
          <w:numId w:val="32"/>
        </w:numPr>
        <w:ind w:left="360" w:hanging="360"/>
        <w:rPr>
          <w:sz w:val="22"/>
          <w:szCs w:val="22"/>
        </w:rPr>
      </w:pPr>
      <w:r w:rsidRPr="000F6660">
        <w:rPr>
          <w:sz w:val="22"/>
          <w:szCs w:val="22"/>
        </w:rPr>
        <w:t>Smluvní pokuty se nezapočítávají na náhradu případně vzniklé škody. Náhradu škody lze vymáhat samostatně vedle smluvní pokuty v plné výši.</w:t>
      </w:r>
    </w:p>
    <w:p w:rsidR="005961B1" w:rsidRPr="000F6660" w:rsidRDefault="005961B1" w:rsidP="005961B1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XVI.</w:t>
      </w:r>
    </w:p>
    <w:p w:rsidR="005961B1" w:rsidRPr="000F6660" w:rsidRDefault="005961B1" w:rsidP="005961B1">
      <w:pPr>
        <w:pStyle w:val="Smlouva2"/>
        <w:rPr>
          <w:bCs/>
          <w:sz w:val="22"/>
          <w:szCs w:val="22"/>
        </w:rPr>
      </w:pPr>
      <w:r w:rsidRPr="000F6660">
        <w:rPr>
          <w:bCs/>
          <w:sz w:val="22"/>
          <w:szCs w:val="22"/>
        </w:rPr>
        <w:t>Zánik smlouvy</w:t>
      </w:r>
    </w:p>
    <w:p w:rsidR="005961B1" w:rsidRPr="000F6660" w:rsidRDefault="005961B1" w:rsidP="005961B1">
      <w:pPr>
        <w:pStyle w:val="Smlouva-slo"/>
        <w:numPr>
          <w:ilvl w:val="0"/>
          <w:numId w:val="34"/>
        </w:numPr>
        <w:tabs>
          <w:tab w:val="left" w:pos="426"/>
        </w:tabs>
        <w:suppressAutoHyphens w:val="0"/>
        <w:spacing w:after="120"/>
        <w:ind w:left="357" w:hanging="357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 xml:space="preserve">Smluvní strany mohou ukončit smluvní vztah písemnou dohodou. </w:t>
      </w:r>
    </w:p>
    <w:p w:rsidR="005961B1" w:rsidRPr="000F6660" w:rsidRDefault="005961B1" w:rsidP="005961B1">
      <w:pPr>
        <w:pStyle w:val="Smlouva-slo"/>
        <w:numPr>
          <w:ilvl w:val="0"/>
          <w:numId w:val="34"/>
        </w:numPr>
        <w:tabs>
          <w:tab w:val="left" w:pos="426"/>
        </w:tabs>
        <w:suppressAutoHyphens w:val="0"/>
        <w:spacing w:after="120"/>
        <w:ind w:left="357" w:hanging="357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>Smluvní strany jsou oprávněny odstoupit od smlouvy v případě jejího podstatného porušení druhou smluvní stranou, přičemž podstatným porušením smlouvy se rozumí zejména:</w:t>
      </w:r>
    </w:p>
    <w:p w:rsidR="005961B1" w:rsidRPr="000F6660" w:rsidRDefault="00276048" w:rsidP="005961B1">
      <w:pPr>
        <w:pStyle w:val="Smlouva-slo"/>
        <w:numPr>
          <w:ilvl w:val="0"/>
          <w:numId w:val="33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>neplnění dodávek</w:t>
      </w:r>
      <w:r w:rsidR="005961B1" w:rsidRPr="000F6660">
        <w:rPr>
          <w:sz w:val="22"/>
          <w:szCs w:val="22"/>
        </w:rPr>
        <w:t xml:space="preserve"> v době plnění dle čl. IV. této smlouvy,</w:t>
      </w:r>
    </w:p>
    <w:p w:rsidR="005961B1" w:rsidRPr="000F6660" w:rsidRDefault="005961B1" w:rsidP="005961B1">
      <w:pPr>
        <w:pStyle w:val="Smlouva-slo"/>
        <w:numPr>
          <w:ilvl w:val="0"/>
          <w:numId w:val="33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>nedodržení pokynů</w:t>
      </w:r>
      <w:r w:rsidR="00276048" w:rsidRPr="000F6660">
        <w:rPr>
          <w:sz w:val="22"/>
          <w:szCs w:val="22"/>
        </w:rPr>
        <w:t xml:space="preserve"> objednatele a právních předpisů,</w:t>
      </w:r>
    </w:p>
    <w:p w:rsidR="005961B1" w:rsidRPr="000F6660" w:rsidRDefault="005961B1" w:rsidP="005961B1">
      <w:pPr>
        <w:pStyle w:val="Smlouva-slo"/>
        <w:numPr>
          <w:ilvl w:val="0"/>
          <w:numId w:val="33"/>
        </w:numPr>
        <w:tabs>
          <w:tab w:val="left" w:pos="1900"/>
        </w:tabs>
        <w:spacing w:before="0"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>nedodržení smluvních ujednání o záruce za jakost,</w:t>
      </w:r>
    </w:p>
    <w:p w:rsidR="005961B1" w:rsidRPr="000F6660" w:rsidRDefault="005961B1" w:rsidP="005961B1">
      <w:pPr>
        <w:pStyle w:val="Smlouva-slo"/>
        <w:numPr>
          <w:ilvl w:val="0"/>
          <w:numId w:val="33"/>
        </w:numPr>
        <w:tabs>
          <w:tab w:val="left" w:pos="1900"/>
        </w:tabs>
        <w:spacing w:after="60"/>
        <w:ind w:left="737" w:hanging="397"/>
        <w:rPr>
          <w:sz w:val="22"/>
          <w:szCs w:val="22"/>
        </w:rPr>
      </w:pPr>
      <w:r w:rsidRPr="000F6660">
        <w:rPr>
          <w:sz w:val="22"/>
          <w:szCs w:val="22"/>
        </w:rPr>
        <w:t xml:space="preserve">neuhrazení ceny za </w:t>
      </w:r>
      <w:r w:rsidR="003A4C5D" w:rsidRPr="000F6660">
        <w:rPr>
          <w:sz w:val="22"/>
          <w:szCs w:val="22"/>
        </w:rPr>
        <w:t xml:space="preserve">dodávky nábytku </w:t>
      </w:r>
      <w:r w:rsidR="00276048" w:rsidRPr="000F6660">
        <w:rPr>
          <w:sz w:val="22"/>
          <w:szCs w:val="22"/>
        </w:rPr>
        <w:t>objednatelem po druhé výzvě dodavatele</w:t>
      </w:r>
      <w:r w:rsidRPr="000F6660">
        <w:rPr>
          <w:sz w:val="22"/>
          <w:szCs w:val="22"/>
        </w:rPr>
        <w:t xml:space="preserve"> k uhrazení dlužné částky, přičemž druhá výzva nesmí následovat dříve než 30 dnů po doručení první výzvy.</w:t>
      </w:r>
    </w:p>
    <w:p w:rsidR="005961B1" w:rsidRPr="000F6660" w:rsidRDefault="005961B1" w:rsidP="005961B1">
      <w:pPr>
        <w:pStyle w:val="Smlouva-slo"/>
        <w:numPr>
          <w:ilvl w:val="0"/>
          <w:numId w:val="34"/>
        </w:numPr>
        <w:tabs>
          <w:tab w:val="left" w:pos="426"/>
        </w:tabs>
        <w:suppressAutoHyphens w:val="0"/>
        <w:spacing w:after="120"/>
        <w:ind w:left="357" w:hanging="357"/>
        <w:rPr>
          <w:snapToGrid w:val="0"/>
          <w:sz w:val="22"/>
          <w:szCs w:val="22"/>
          <w:lang w:eastAsia="cs-CZ"/>
        </w:rPr>
      </w:pPr>
      <w:r w:rsidRPr="000F6660">
        <w:rPr>
          <w:snapToGrid w:val="0"/>
          <w:sz w:val="22"/>
          <w:szCs w:val="22"/>
          <w:lang w:eastAsia="cs-CZ"/>
        </w:rPr>
        <w:t xml:space="preserve">Pro účely této smlouvy se pod pojmem „bez zbytečného odkladu“ uvedeným v § 345 obchodního zákoníku rozumí „nejpozději do </w:t>
      </w:r>
      <w:proofErr w:type="gramStart"/>
      <w:r w:rsidRPr="000F6660">
        <w:rPr>
          <w:snapToGrid w:val="0"/>
          <w:sz w:val="22"/>
          <w:szCs w:val="22"/>
          <w:lang w:eastAsia="cs-CZ"/>
        </w:rPr>
        <w:t>14</w:t>
      </w:r>
      <w:proofErr w:type="gramEnd"/>
      <w:r w:rsidRPr="000F6660">
        <w:rPr>
          <w:snapToGrid w:val="0"/>
          <w:sz w:val="22"/>
          <w:szCs w:val="22"/>
          <w:lang w:eastAsia="cs-CZ"/>
        </w:rPr>
        <w:t>-</w:t>
      </w:r>
      <w:proofErr w:type="gramStart"/>
      <w:r w:rsidRPr="000F6660">
        <w:rPr>
          <w:snapToGrid w:val="0"/>
          <w:sz w:val="22"/>
          <w:szCs w:val="22"/>
          <w:lang w:eastAsia="cs-CZ"/>
        </w:rPr>
        <w:t>ti</w:t>
      </w:r>
      <w:proofErr w:type="gramEnd"/>
      <w:r w:rsidRPr="000F6660">
        <w:rPr>
          <w:snapToGrid w:val="0"/>
          <w:sz w:val="22"/>
          <w:szCs w:val="22"/>
          <w:lang w:eastAsia="cs-CZ"/>
        </w:rPr>
        <w:t xml:space="preserve"> dnů“.</w:t>
      </w:r>
    </w:p>
    <w:p w:rsidR="00276048" w:rsidRPr="000F6660" w:rsidRDefault="00276048" w:rsidP="00276048">
      <w:pPr>
        <w:pStyle w:val="Smlouva2"/>
        <w:spacing w:before="600"/>
        <w:rPr>
          <w:sz w:val="22"/>
          <w:szCs w:val="22"/>
        </w:rPr>
      </w:pPr>
      <w:r w:rsidRPr="000F6660">
        <w:rPr>
          <w:sz w:val="22"/>
          <w:szCs w:val="22"/>
        </w:rPr>
        <w:t>XVII.</w:t>
      </w:r>
    </w:p>
    <w:p w:rsidR="00276048" w:rsidRPr="000F6660" w:rsidRDefault="00276048" w:rsidP="00276048">
      <w:pPr>
        <w:pStyle w:val="Nadpis1"/>
        <w:tabs>
          <w:tab w:val="num" w:pos="432"/>
          <w:tab w:val="left" w:pos="7371"/>
        </w:tabs>
        <w:suppressAutoHyphens/>
        <w:spacing w:before="0" w:after="0"/>
        <w:ind w:left="432" w:hanging="432"/>
        <w:jc w:val="center"/>
        <w:rPr>
          <w:rFonts w:ascii="Times New Roman" w:hAnsi="Times New Roman"/>
          <w:sz w:val="22"/>
          <w:szCs w:val="22"/>
        </w:rPr>
      </w:pPr>
      <w:r w:rsidRPr="000F6660">
        <w:rPr>
          <w:rFonts w:ascii="Times New Roman" w:hAnsi="Times New Roman"/>
          <w:sz w:val="22"/>
          <w:szCs w:val="22"/>
        </w:rPr>
        <w:t>Závěrečná ujednání</w:t>
      </w:r>
    </w:p>
    <w:p w:rsidR="00276048" w:rsidRPr="000F6660" w:rsidRDefault="00276048" w:rsidP="00276048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 xml:space="preserve">Dodavatel je povinen v souladu se zákonem č. 320/2001 Sb. o finanční kontrole, ve znění pozdějších předpisů, nařízením Komise (ES) č. 1828/2006, kterým se stanoví prováděcí pravidla k nařízení Rady (ES) č. 1083/2006 a v souladu s dalšími právními předpisy ČR a ES umožnit výkon kontroly všech dokladů vztahujících se k realizaci předmětu plnění veřejné zakázky, poskytnout osobám oprávněným k výkonu kontroly projektu, z něhož je zakázka hrazena, veškeré doklady související s realizací předmětu plnění veřejné zakázky, umožnit průběžné ověřování skutečného stavu plnění předmětu veřejné zakázky v místě realizace a poskytnout součinnost všem osobám oprávněným k provádění kontroly. Těmito oprávněnými osobami jsou objednatel a jím pověřené osoby, poskytovatel podpory projektu, z něhož je zakázka hrazena a jím pověřené osoby, územní finanční orgány, Ministerstvo školství, mládeže a tělovýchovy, Ministerstvo financí, Nejvyšší kontrolní úřad, Evropská komise a Evropský účetní dvůr, případně další orgány oprávněné k výkonu kontroly. </w:t>
      </w:r>
      <w:r w:rsidR="003A4C5D" w:rsidRPr="000F6660">
        <w:rPr>
          <w:sz w:val="22"/>
          <w:szCs w:val="22"/>
        </w:rPr>
        <w:t>Dodavate</w:t>
      </w:r>
      <w:r w:rsidRPr="000F6660">
        <w:rPr>
          <w:sz w:val="22"/>
          <w:szCs w:val="22"/>
        </w:rPr>
        <w:t>l má dále povinnost zajistit, aby obdobné povinnosti ve vztahu k předmětu plnění veřejné zakázky plnili také jeho případní subdodavatelé a partneři.</w:t>
      </w:r>
    </w:p>
    <w:p w:rsidR="00276048" w:rsidRPr="000F6660" w:rsidRDefault="00276048" w:rsidP="00276048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lastRenderedPageBreak/>
        <w:t>Změnit nebo doplnit smlouvu mohou smluvní strany pouze formou písemných dodatků, které budou vzestupně číslovány, výslovně prohlášeny za dodatek této smlouvy a podepsány oprávněnými zástupci smluvních stran.</w:t>
      </w:r>
    </w:p>
    <w:p w:rsidR="00276048" w:rsidRPr="000F6660" w:rsidRDefault="00276048" w:rsidP="00276048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 xml:space="preserve">Objednatel si vyhrazuje právo zrušit dodávku nábytku vybraného objektu, či jeho části (viz. </w:t>
      </w:r>
      <w:proofErr w:type="gramStart"/>
      <w:r w:rsidRPr="000F6660">
        <w:rPr>
          <w:sz w:val="22"/>
          <w:szCs w:val="22"/>
        </w:rPr>
        <w:t>článek</w:t>
      </w:r>
      <w:proofErr w:type="gramEnd"/>
      <w:r w:rsidRPr="000F6660">
        <w:rPr>
          <w:sz w:val="22"/>
          <w:szCs w:val="22"/>
        </w:rPr>
        <w:t xml:space="preserve"> II, odstavec 6 této smlouvy), tuto skutečnost oznámí písemně dodavateli. Zrušit části dodávky již objednatel nemůže po vystavení objednávky.</w:t>
      </w:r>
    </w:p>
    <w:p w:rsidR="00276048" w:rsidRPr="000F6660" w:rsidRDefault="00276048" w:rsidP="00276048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Smlouva nabývá platnosti a účinnosti dnem, kdy vyjádření souhlasu s obsahem návrhu smlouvy dojde druhé smluvní straně.</w:t>
      </w:r>
    </w:p>
    <w:p w:rsidR="00276048" w:rsidRPr="000F6660" w:rsidRDefault="00276048" w:rsidP="00276048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 xml:space="preserve">Smlouva je vyhotovena ve třech stejnopisech s platností originálu podepsaných oprávněnými zástupci smluvních stran, přičemž objednatel obdrží dvě a </w:t>
      </w:r>
      <w:r w:rsidR="003A4C5D" w:rsidRPr="000F6660">
        <w:rPr>
          <w:sz w:val="22"/>
          <w:szCs w:val="22"/>
        </w:rPr>
        <w:t>dodavatel</w:t>
      </w:r>
      <w:r w:rsidRPr="000F6660">
        <w:rPr>
          <w:sz w:val="22"/>
          <w:szCs w:val="22"/>
        </w:rPr>
        <w:t xml:space="preserve"> jedno vyhotovení.</w:t>
      </w:r>
    </w:p>
    <w:p w:rsidR="00276048" w:rsidRPr="000F6660" w:rsidRDefault="003A4C5D" w:rsidP="00276048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Dodavatel</w:t>
      </w:r>
      <w:r w:rsidR="00276048" w:rsidRPr="000F6660">
        <w:rPr>
          <w:sz w:val="22"/>
          <w:szCs w:val="22"/>
        </w:rPr>
        <w:t xml:space="preserve"> nemůže bez souhlasu objednatele postoupit svá práva a povinnosti plynoucí ze smlouvy třetí osobě.</w:t>
      </w:r>
    </w:p>
    <w:p w:rsidR="00276048" w:rsidRPr="000F6660" w:rsidRDefault="00276048" w:rsidP="00276048">
      <w:pPr>
        <w:pStyle w:val="Smlouva-slo"/>
        <w:numPr>
          <w:ilvl w:val="0"/>
          <w:numId w:val="35"/>
        </w:numPr>
        <w:ind w:left="357" w:hanging="357"/>
        <w:rPr>
          <w:sz w:val="22"/>
          <w:szCs w:val="22"/>
        </w:rPr>
      </w:pPr>
      <w:r w:rsidRPr="000F6660">
        <w:rPr>
          <w:sz w:val="22"/>
          <w:szCs w:val="22"/>
        </w:rPr>
        <w:t>Smluvní strany shodně prohlašují, že si smlouvu před jejím podpisem přečetly a že byla uzavřena po vzájemném projednání podle jejich pravé a svobodné vůle určitě, vážně a srozumitelně, nikoliv v tísni nebo za nápadně nevýhodných podmínek, a že se dohodly o celém jejím obsahu, což stvrzují svými podpisy.</w:t>
      </w:r>
    </w:p>
    <w:p w:rsidR="00276048" w:rsidRPr="000F6660" w:rsidRDefault="00276048" w:rsidP="00276048">
      <w:pPr>
        <w:pStyle w:val="Smlouva-slo"/>
        <w:widowControl/>
        <w:tabs>
          <w:tab w:val="left" w:pos="1140"/>
        </w:tabs>
        <w:spacing w:before="0" w:after="60"/>
        <w:rPr>
          <w:sz w:val="22"/>
          <w:szCs w:val="22"/>
        </w:rPr>
      </w:pPr>
      <w:r w:rsidRPr="000F6660">
        <w:rPr>
          <w:sz w:val="22"/>
          <w:szCs w:val="22"/>
        </w:rPr>
        <w:t xml:space="preserve">Nedílnou součástí smlouvy jsou tyto přílohy: </w:t>
      </w:r>
    </w:p>
    <w:p w:rsidR="00276048" w:rsidRPr="000F6660" w:rsidRDefault="00276048" w:rsidP="00276048">
      <w:pPr>
        <w:pStyle w:val="Smlouva-slo"/>
        <w:spacing w:before="0" w:after="60"/>
        <w:rPr>
          <w:sz w:val="22"/>
          <w:szCs w:val="22"/>
        </w:rPr>
      </w:pPr>
    </w:p>
    <w:p w:rsidR="00276048" w:rsidRPr="000F6660" w:rsidRDefault="00276048" w:rsidP="00276048">
      <w:pPr>
        <w:pStyle w:val="Smlouva-slo"/>
        <w:spacing w:before="0" w:after="60"/>
        <w:rPr>
          <w:sz w:val="22"/>
          <w:szCs w:val="22"/>
        </w:rPr>
      </w:pPr>
      <w:r w:rsidRPr="000F6660">
        <w:rPr>
          <w:sz w:val="22"/>
          <w:szCs w:val="22"/>
        </w:rPr>
        <w:t>Příloha č. </w:t>
      </w:r>
      <w:r w:rsidR="00656334">
        <w:rPr>
          <w:sz w:val="22"/>
          <w:szCs w:val="22"/>
        </w:rPr>
        <w:t>3</w:t>
      </w:r>
      <w:r w:rsidRPr="000F6660">
        <w:rPr>
          <w:sz w:val="22"/>
          <w:szCs w:val="22"/>
        </w:rPr>
        <w:t xml:space="preserve">: Technická specifikace </w:t>
      </w:r>
      <w:r w:rsidR="003A4C5D" w:rsidRPr="000F6660">
        <w:rPr>
          <w:sz w:val="22"/>
          <w:szCs w:val="22"/>
        </w:rPr>
        <w:t>(</w:t>
      </w:r>
      <w:r w:rsidRPr="000F6660">
        <w:rPr>
          <w:sz w:val="22"/>
          <w:szCs w:val="22"/>
        </w:rPr>
        <w:t>s vyplněným rozpočtem</w:t>
      </w:r>
      <w:r w:rsidR="003A4C5D" w:rsidRPr="000F6660">
        <w:rPr>
          <w:sz w:val="22"/>
          <w:szCs w:val="22"/>
        </w:rPr>
        <w:t>)</w:t>
      </w:r>
      <w:r w:rsidRPr="000F6660">
        <w:rPr>
          <w:sz w:val="22"/>
          <w:szCs w:val="22"/>
        </w:rPr>
        <w:t>.</w:t>
      </w:r>
    </w:p>
    <w:p w:rsidR="00276048" w:rsidRPr="000F6660" w:rsidRDefault="00276048" w:rsidP="00276048">
      <w:pPr>
        <w:pStyle w:val="Smlouva-slo"/>
        <w:tabs>
          <w:tab w:val="left" w:pos="1140"/>
        </w:tabs>
        <w:spacing w:before="0" w:line="240" w:lineRule="auto"/>
        <w:ind w:left="357"/>
        <w:rPr>
          <w:sz w:val="22"/>
          <w:szCs w:val="22"/>
        </w:rPr>
      </w:pPr>
    </w:p>
    <w:p w:rsidR="00276048" w:rsidRPr="000F6660" w:rsidRDefault="00276048" w:rsidP="00276048">
      <w:pPr>
        <w:pStyle w:val="Smlouva-slo"/>
        <w:tabs>
          <w:tab w:val="left" w:pos="1140"/>
        </w:tabs>
        <w:spacing w:before="0" w:line="240" w:lineRule="auto"/>
        <w:ind w:left="357"/>
        <w:rPr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11"/>
        <w:gridCol w:w="749"/>
        <w:gridCol w:w="4212"/>
      </w:tblGrid>
      <w:tr w:rsidR="00276048" w:rsidRPr="000F6660" w:rsidTr="00E457B7">
        <w:trPr>
          <w:trHeight w:val="276"/>
        </w:trPr>
        <w:tc>
          <w:tcPr>
            <w:tcW w:w="4111" w:type="dxa"/>
          </w:tcPr>
          <w:p w:rsidR="00276048" w:rsidRPr="000F6660" w:rsidRDefault="00276048" w:rsidP="00E457B7">
            <w:pPr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 xml:space="preserve">V …………………. </w:t>
            </w:r>
            <w:proofErr w:type="gramStart"/>
            <w:r w:rsidRPr="000F6660">
              <w:rPr>
                <w:rFonts w:ascii="Times New Roman" w:hAnsi="Times New Roman"/>
                <w:sz w:val="22"/>
                <w:szCs w:val="22"/>
              </w:rPr>
              <w:t>dne</w:t>
            </w:r>
            <w:proofErr w:type="gramEnd"/>
            <w:r w:rsidRPr="000F6660">
              <w:rPr>
                <w:rFonts w:ascii="Times New Roman" w:hAnsi="Times New Roman"/>
                <w:sz w:val="22"/>
                <w:szCs w:val="22"/>
              </w:rPr>
              <w:t xml:space="preserve"> ……………….</w:t>
            </w:r>
          </w:p>
        </w:tc>
        <w:tc>
          <w:tcPr>
            <w:tcW w:w="749" w:type="dxa"/>
          </w:tcPr>
          <w:p w:rsidR="00276048" w:rsidRPr="000F6660" w:rsidRDefault="00276048" w:rsidP="00E457B7">
            <w:pPr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12" w:type="dxa"/>
          </w:tcPr>
          <w:p w:rsidR="00276048" w:rsidRPr="000F6660" w:rsidRDefault="00276048" w:rsidP="00E457B7">
            <w:pPr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>V …………………. </w:t>
            </w:r>
            <w:proofErr w:type="gramStart"/>
            <w:r w:rsidRPr="000F6660">
              <w:rPr>
                <w:rFonts w:ascii="Times New Roman" w:hAnsi="Times New Roman"/>
                <w:sz w:val="22"/>
                <w:szCs w:val="22"/>
              </w:rPr>
              <w:t>dne</w:t>
            </w:r>
            <w:proofErr w:type="gramEnd"/>
            <w:r w:rsidRPr="000F6660">
              <w:rPr>
                <w:rFonts w:ascii="Times New Roman" w:hAnsi="Times New Roman"/>
                <w:sz w:val="22"/>
                <w:szCs w:val="22"/>
              </w:rPr>
              <w:t xml:space="preserve"> ………………. </w:t>
            </w:r>
          </w:p>
        </w:tc>
      </w:tr>
      <w:tr w:rsidR="00276048" w:rsidRPr="000F6660" w:rsidTr="00E457B7">
        <w:trPr>
          <w:trHeight w:val="1688"/>
        </w:trPr>
        <w:tc>
          <w:tcPr>
            <w:tcW w:w="4111" w:type="dxa"/>
            <w:tcBorders>
              <w:bottom w:val="single" w:sz="4" w:space="0" w:color="000000"/>
            </w:tcBorders>
            <w:vAlign w:val="center"/>
          </w:tcPr>
          <w:p w:rsidR="00276048" w:rsidRPr="000F6660" w:rsidRDefault="00276048" w:rsidP="00E457B7">
            <w:pPr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49" w:type="dxa"/>
            <w:vAlign w:val="center"/>
          </w:tcPr>
          <w:p w:rsidR="00276048" w:rsidRPr="000F6660" w:rsidRDefault="00276048" w:rsidP="00E457B7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12" w:type="dxa"/>
            <w:tcBorders>
              <w:bottom w:val="single" w:sz="4" w:space="0" w:color="000000"/>
            </w:tcBorders>
            <w:vAlign w:val="center"/>
          </w:tcPr>
          <w:p w:rsidR="00276048" w:rsidRPr="000F6660" w:rsidRDefault="00276048" w:rsidP="00E457B7">
            <w:pPr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76048" w:rsidRPr="000F6660" w:rsidTr="00E457B7">
        <w:trPr>
          <w:trHeight w:val="276"/>
        </w:trPr>
        <w:tc>
          <w:tcPr>
            <w:tcW w:w="4111" w:type="dxa"/>
            <w:tcBorders>
              <w:top w:val="single" w:sz="4" w:space="0" w:color="000000"/>
            </w:tcBorders>
          </w:tcPr>
          <w:p w:rsidR="00276048" w:rsidRPr="000F6660" w:rsidRDefault="00276048" w:rsidP="00E457B7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>za objednatele</w:t>
            </w:r>
          </w:p>
          <w:p w:rsidR="00276048" w:rsidRPr="000F6660" w:rsidRDefault="00276048" w:rsidP="00E457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 xml:space="preserve">Ing. </w:t>
            </w:r>
            <w:r w:rsidR="00656334">
              <w:rPr>
                <w:rFonts w:ascii="Times New Roman" w:hAnsi="Times New Roman"/>
                <w:sz w:val="22"/>
                <w:szCs w:val="22"/>
              </w:rPr>
              <w:t>Pavel Řezníček</w:t>
            </w:r>
          </w:p>
          <w:p w:rsidR="00276048" w:rsidRPr="000F6660" w:rsidRDefault="00276048" w:rsidP="00E457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>ředitel organizace</w:t>
            </w:r>
          </w:p>
          <w:p w:rsidR="00276048" w:rsidRPr="000F6660" w:rsidRDefault="00276048" w:rsidP="00E457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49" w:type="dxa"/>
            <w:vAlign w:val="center"/>
          </w:tcPr>
          <w:p w:rsidR="00276048" w:rsidRPr="000F6660" w:rsidRDefault="00276048" w:rsidP="00E457B7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12" w:type="dxa"/>
            <w:tcBorders>
              <w:top w:val="single" w:sz="4" w:space="0" w:color="000000"/>
            </w:tcBorders>
          </w:tcPr>
          <w:p w:rsidR="00276048" w:rsidRPr="000F6660" w:rsidRDefault="00276048" w:rsidP="00E457B7">
            <w:pPr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 xml:space="preserve">za </w:t>
            </w:r>
            <w:r w:rsidR="003A4C5D" w:rsidRPr="000F6660">
              <w:rPr>
                <w:rFonts w:ascii="Times New Roman" w:hAnsi="Times New Roman"/>
                <w:sz w:val="22"/>
                <w:szCs w:val="22"/>
              </w:rPr>
              <w:t>dodavatele</w:t>
            </w:r>
          </w:p>
          <w:p w:rsidR="00276048" w:rsidRPr="000F6660" w:rsidRDefault="00276048" w:rsidP="00E457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>……………………..</w:t>
            </w:r>
          </w:p>
          <w:p w:rsidR="00276048" w:rsidRPr="000F6660" w:rsidRDefault="00276048" w:rsidP="00E457B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6660">
              <w:rPr>
                <w:rFonts w:ascii="Times New Roman" w:hAnsi="Times New Roman"/>
                <w:sz w:val="22"/>
                <w:szCs w:val="22"/>
              </w:rPr>
              <w:t>……………………..</w:t>
            </w:r>
          </w:p>
        </w:tc>
      </w:tr>
    </w:tbl>
    <w:p w:rsidR="000F6660" w:rsidRPr="000F6660" w:rsidRDefault="000F6660" w:rsidP="00276048">
      <w:pPr>
        <w:rPr>
          <w:rFonts w:ascii="Times New Roman" w:hAnsi="Times New Roman"/>
          <w:sz w:val="22"/>
          <w:szCs w:val="22"/>
        </w:rPr>
      </w:pPr>
    </w:p>
    <w:p w:rsidR="000F6660" w:rsidRPr="000F6660" w:rsidRDefault="000F6660" w:rsidP="000F6660">
      <w:pPr>
        <w:rPr>
          <w:rFonts w:ascii="Times New Roman" w:hAnsi="Times New Roman"/>
          <w:sz w:val="22"/>
          <w:szCs w:val="22"/>
        </w:rPr>
      </w:pPr>
    </w:p>
    <w:p w:rsidR="00DA219B" w:rsidRPr="000F6660" w:rsidRDefault="00DA219B" w:rsidP="000F6660">
      <w:pPr>
        <w:tabs>
          <w:tab w:val="left" w:pos="1545"/>
        </w:tabs>
        <w:rPr>
          <w:rFonts w:ascii="Times New Roman" w:hAnsi="Times New Roman"/>
          <w:sz w:val="22"/>
          <w:szCs w:val="22"/>
        </w:rPr>
      </w:pPr>
    </w:p>
    <w:sectPr w:rsidR="00DA219B" w:rsidRPr="000F6660" w:rsidSect="00AE65FD"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3A8A" w:rsidRDefault="004D3A8A">
      <w:r>
        <w:separator/>
      </w:r>
    </w:p>
  </w:endnote>
  <w:endnote w:type="continuationSeparator" w:id="1">
    <w:p w:rsidR="004D3A8A" w:rsidRDefault="004D3A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3A8A" w:rsidRDefault="004D3A8A" w:rsidP="0083430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D3A8A" w:rsidRDefault="004D3A8A" w:rsidP="000C77E0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3A8A" w:rsidRDefault="004D3A8A" w:rsidP="0083430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2453C">
      <w:rPr>
        <w:rStyle w:val="slostrnky"/>
        <w:noProof/>
      </w:rPr>
      <w:t>1</w:t>
    </w:r>
    <w:r>
      <w:rPr>
        <w:rStyle w:val="slostrnky"/>
      </w:rPr>
      <w:fldChar w:fldCharType="end"/>
    </w:r>
  </w:p>
  <w:p w:rsidR="004D3A8A" w:rsidRDefault="004D3A8A" w:rsidP="000C77E0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3A8A" w:rsidRDefault="004D3A8A">
      <w:r>
        <w:separator/>
      </w:r>
    </w:p>
  </w:footnote>
  <w:footnote w:type="continuationSeparator" w:id="1">
    <w:p w:rsidR="004D3A8A" w:rsidRDefault="004D3A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12D7B67"/>
    <w:multiLevelType w:val="hybridMultilevel"/>
    <w:tmpl w:val="F6AA934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8763E849"/>
    <w:multiLevelType w:val="hybridMultilevel"/>
    <w:tmpl w:val="BBFEB58C"/>
    <w:lvl w:ilvl="0" w:tplc="FFFFFFFF">
      <w:start w:val="1"/>
      <w:numFmt w:val="ideographDigital"/>
      <w:lvlText w:val=""/>
      <w:lvlJc w:val="left"/>
    </w:lvl>
    <w:lvl w:ilvl="1" w:tplc="FFFFFFFF">
      <w:numFmt w:val="decimal"/>
      <w:pStyle w:val="Nadpis2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9B34EFF6"/>
    <w:multiLevelType w:val="hybridMultilevel"/>
    <w:tmpl w:val="85C1996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</w:pPr>
      <w:rPr>
        <w:rFonts w:cs="Times New Roman"/>
      </w:rPr>
    </w:lvl>
  </w:abstractNum>
  <w:abstractNum w:abstractNumId="4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17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i w:val="0"/>
        <w:color w:val="auto"/>
        <w:sz w:val="24"/>
        <w:szCs w:val="24"/>
      </w:rPr>
    </w:lvl>
  </w:abstractNum>
  <w:abstractNum w:abstractNumId="6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</w:pPr>
      <w:rPr>
        <w:rFonts w:cs="Times New Roman"/>
      </w:rPr>
    </w:lvl>
  </w:abstractNum>
  <w:abstractNum w:abstractNumId="7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9">
    <w:nsid w:val="0000000A"/>
    <w:multiLevelType w:val="multilevel"/>
    <w:tmpl w:val="A478070E"/>
    <w:name w:val="WW8Num10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851"/>
        </w:tabs>
      </w:pPr>
      <w:rPr>
        <w:rFonts w:ascii="Times New Roman" w:hAnsi="Times New Roman" w:cs="Times New Roman"/>
        <w:b w:val="0"/>
        <w:i w:val="0"/>
        <w:color w:val="auto"/>
      </w:rPr>
    </w:lvl>
  </w:abstractNum>
  <w:abstractNum w:abstractNumId="11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879"/>
        </w:tabs>
      </w:pPr>
      <w:rPr>
        <w:rFonts w:cs="Times New Roman"/>
      </w:rPr>
    </w:lvl>
    <w:lvl w:ilvl="2">
      <w:start w:val="2"/>
      <w:numFmt w:val="decimal"/>
      <w:lvlText w:val="%3."/>
      <w:lvlJc w:val="left"/>
      <w:pPr>
        <w:tabs>
          <w:tab w:val="num" w:pos="360"/>
        </w:tabs>
      </w:pPr>
      <w:rPr>
        <w:rFonts w:cs="Times New Roman"/>
      </w:rPr>
    </w:lvl>
    <w:lvl w:ilvl="3">
      <w:start w:val="3"/>
      <w:numFmt w:val="bullet"/>
      <w:lvlText w:val="-"/>
      <w:lvlJc w:val="left"/>
      <w:pPr>
        <w:tabs>
          <w:tab w:val="num" w:pos="2917"/>
        </w:tabs>
      </w:pPr>
      <w:rPr>
        <w:rFonts w:ascii="Times New Roman" w:hAnsi="Times New Roman"/>
        <w:b w:val="0"/>
        <w:i/>
        <w:color w:val="FF000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2">
    <w:nsid w:val="00000011"/>
    <w:multiLevelType w:val="multilevel"/>
    <w:tmpl w:val="00000011"/>
    <w:name w:val="WW8Num17"/>
    <w:lvl w:ilvl="0">
      <w:start w:val="3"/>
      <w:numFmt w:val="decimal"/>
      <w:lvlText w:val="%1."/>
      <w:lvlJc w:val="left"/>
      <w:pPr>
        <w:tabs>
          <w:tab w:val="num" w:pos="397"/>
        </w:tabs>
      </w:pPr>
      <w:rPr>
        <w:rFonts w:cs="Times New Roman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737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3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737"/>
        </w:tabs>
      </w:pPr>
      <w:rPr>
        <w:rFonts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36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14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5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567"/>
        </w:tabs>
      </w:pPr>
      <w:rPr>
        <w:rFonts w:cs="Times New Roman"/>
        <w:b w:val="0"/>
      </w:rPr>
    </w:lvl>
  </w:abstractNum>
  <w:abstractNum w:abstractNumId="16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17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737"/>
        </w:tabs>
      </w:pPr>
      <w:rPr>
        <w:rFonts w:cs="Times New Roman"/>
      </w:rPr>
    </w:lvl>
  </w:abstractNum>
  <w:abstractNum w:abstractNumId="18">
    <w:nsid w:val="0000001A"/>
    <w:multiLevelType w:val="singleLevel"/>
    <w:tmpl w:val="0000001A"/>
    <w:name w:val="WW8Num26"/>
    <w:lvl w:ilvl="0">
      <w:start w:val="1"/>
      <w:numFmt w:val="lowerLetter"/>
      <w:pStyle w:val="slovnvSOD"/>
      <w:lvlText w:val="%1)"/>
      <w:lvlJc w:val="left"/>
      <w:pPr>
        <w:tabs>
          <w:tab w:val="num" w:pos="717"/>
        </w:tabs>
      </w:pPr>
      <w:rPr>
        <w:rFonts w:cs="Times New Roman"/>
      </w:rPr>
    </w:lvl>
  </w:abstractNum>
  <w:abstractNum w:abstractNumId="19">
    <w:nsid w:val="0000001B"/>
    <w:multiLevelType w:val="singleLevel"/>
    <w:tmpl w:val="0000001B"/>
    <w:name w:val="WW8Num27"/>
    <w:lvl w:ilvl="0">
      <w:start w:val="1"/>
      <w:numFmt w:val="decimal"/>
      <w:pStyle w:val="OdstavecSmlouvy"/>
      <w:lvlText w:val="%1. "/>
      <w:lvlJc w:val="left"/>
      <w:pPr>
        <w:tabs>
          <w:tab w:val="num" w:pos="0"/>
        </w:tabs>
      </w:pPr>
      <w:rPr>
        <w:rFonts w:cs="Times New Roman"/>
        <w:b/>
        <w:i w:val="0"/>
      </w:rPr>
    </w:lvl>
  </w:abstractNum>
  <w:abstractNum w:abstractNumId="20">
    <w:nsid w:val="0000001C"/>
    <w:multiLevelType w:val="singleLevel"/>
    <w:tmpl w:val="4000C108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>
    <w:nsid w:val="0000001E"/>
    <w:multiLevelType w:val="single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  <w:i w:val="0"/>
      </w:rPr>
    </w:lvl>
  </w:abstractNum>
  <w:abstractNum w:abstractNumId="23">
    <w:nsid w:val="020F16F1"/>
    <w:multiLevelType w:val="hybridMultilevel"/>
    <w:tmpl w:val="96A858AC"/>
    <w:name w:val="WW8Num222"/>
    <w:lvl w:ilvl="0" w:tplc="00000016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06CF64FE"/>
    <w:multiLevelType w:val="multilevel"/>
    <w:tmpl w:val="00000012"/>
    <w:name w:val="WW8Num18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737"/>
        </w:tabs>
      </w:pPr>
      <w:rPr>
        <w:rFonts w:cs="Times New Roman"/>
        <w:color w:val="000000"/>
      </w:rPr>
    </w:lvl>
    <w:lvl w:ilvl="3">
      <w:start w:val="1"/>
      <w:numFmt w:val="decimal"/>
      <w:lvlText w:val="%4."/>
      <w:lvlJc w:val="left"/>
      <w:pPr>
        <w:tabs>
          <w:tab w:val="num" w:pos="360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</w:pPr>
      <w:rPr>
        <w:rFonts w:cs="Times New Roman"/>
      </w:rPr>
    </w:lvl>
  </w:abstractNum>
  <w:abstractNum w:abstractNumId="25">
    <w:nsid w:val="0BA86823"/>
    <w:multiLevelType w:val="hybridMultilevel"/>
    <w:tmpl w:val="96CEE8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DFF7528"/>
    <w:multiLevelType w:val="hybridMultilevel"/>
    <w:tmpl w:val="B1C8F5BE"/>
    <w:name w:val="WW8Num303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27261332"/>
    <w:multiLevelType w:val="hybridMultilevel"/>
    <w:tmpl w:val="3E28DFAE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8">
    <w:nsid w:val="2D0669F0"/>
    <w:multiLevelType w:val="hybridMultilevel"/>
    <w:tmpl w:val="F4ECA500"/>
    <w:name w:val="WW8Num282"/>
    <w:lvl w:ilvl="0" w:tplc="4000C1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9FE68FC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3C73555B"/>
    <w:multiLevelType w:val="multilevel"/>
    <w:tmpl w:val="50762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0">
    <w:nsid w:val="3EE630A8"/>
    <w:multiLevelType w:val="hybridMultilevel"/>
    <w:tmpl w:val="961C41CE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41A34FBC"/>
    <w:multiLevelType w:val="hybridMultilevel"/>
    <w:tmpl w:val="6AE0744C"/>
    <w:lvl w:ilvl="0" w:tplc="040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2">
    <w:nsid w:val="48C1555B"/>
    <w:multiLevelType w:val="hybridMultilevel"/>
    <w:tmpl w:val="AC7A43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3894019"/>
    <w:multiLevelType w:val="hybridMultilevel"/>
    <w:tmpl w:val="69C0514C"/>
    <w:name w:val="WW8Num303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>
    <w:nsid w:val="64544258"/>
    <w:multiLevelType w:val="hybridMultilevel"/>
    <w:tmpl w:val="F7981926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5">
    <w:nsid w:val="6A3D70AB"/>
    <w:multiLevelType w:val="singleLevel"/>
    <w:tmpl w:val="34B44CE0"/>
    <w:lvl w:ilvl="0">
      <w:start w:val="1"/>
      <w:numFmt w:val="decimal"/>
      <w:lvlText w:val="%1."/>
      <w:legacy w:legacy="1" w:legacySpace="0" w:legacyIndent="360"/>
      <w:lvlJc w:val="left"/>
      <w:pPr>
        <w:ind w:left="785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5"/>
  </w:num>
  <w:num w:numId="5">
    <w:abstractNumId w:val="19"/>
  </w:num>
  <w:num w:numId="6">
    <w:abstractNumId w:val="22"/>
  </w:num>
  <w:num w:numId="7">
    <w:abstractNumId w:val="29"/>
  </w:num>
  <w:num w:numId="8">
    <w:abstractNumId w:val="27"/>
  </w:num>
  <w:num w:numId="9">
    <w:abstractNumId w:val="25"/>
  </w:num>
  <w:num w:numId="10">
    <w:abstractNumId w:val="34"/>
  </w:num>
  <w:num w:numId="11">
    <w:abstractNumId w:val="4"/>
  </w:num>
  <w:num w:numId="12">
    <w:abstractNumId w:val="10"/>
  </w:num>
  <w:num w:numId="13">
    <w:abstractNumId w:val="18"/>
  </w:num>
  <w:num w:numId="14">
    <w:abstractNumId w:val="21"/>
  </w:num>
  <w:num w:numId="15">
    <w:abstractNumId w:val="33"/>
  </w:num>
  <w:num w:numId="16">
    <w:abstractNumId w:val="31"/>
  </w:num>
  <w:num w:numId="17">
    <w:abstractNumId w:val="20"/>
  </w:num>
  <w:num w:numId="18">
    <w:abstractNumId w:val="26"/>
  </w:num>
  <w:num w:numId="19">
    <w:abstractNumId w:val="30"/>
  </w:num>
  <w:num w:numId="20">
    <w:abstractNumId w:val="13"/>
  </w:num>
  <w:num w:numId="21">
    <w:abstractNumId w:val="14"/>
  </w:num>
  <w:num w:numId="22">
    <w:abstractNumId w:val="9"/>
  </w:num>
  <w:num w:numId="23">
    <w:abstractNumId w:val="6"/>
  </w:num>
  <w:num w:numId="24">
    <w:abstractNumId w:val="11"/>
  </w:num>
  <w:num w:numId="25">
    <w:abstractNumId w:val="15"/>
  </w:num>
  <w:num w:numId="26">
    <w:abstractNumId w:val="28"/>
  </w:num>
  <w:num w:numId="27">
    <w:abstractNumId w:val="3"/>
  </w:num>
  <w:num w:numId="28">
    <w:abstractNumId w:val="5"/>
  </w:num>
  <w:num w:numId="29">
    <w:abstractNumId w:val="12"/>
  </w:num>
  <w:num w:numId="30">
    <w:abstractNumId w:val="7"/>
  </w:num>
  <w:num w:numId="31">
    <w:abstractNumId w:val="16"/>
  </w:num>
  <w:num w:numId="32">
    <w:abstractNumId w:val="23"/>
  </w:num>
  <w:num w:numId="33">
    <w:abstractNumId w:val="17"/>
  </w:num>
  <w:num w:numId="34">
    <w:abstractNumId w:val="24"/>
  </w:num>
  <w:num w:numId="35">
    <w:abstractNumId w:val="8"/>
  </w:num>
  <w:num w:numId="36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14337"/>
  </w:hdrShapeDefaults>
  <w:footnotePr>
    <w:footnote w:id="0"/>
    <w:footnote w:id="1"/>
  </w:footnotePr>
  <w:endnotePr>
    <w:endnote w:id="0"/>
    <w:endnote w:id="1"/>
  </w:endnotePr>
  <w:compat/>
  <w:rsids>
    <w:rsidRoot w:val="00394986"/>
    <w:rsid w:val="0002453C"/>
    <w:rsid w:val="00070BFD"/>
    <w:rsid w:val="00070DBD"/>
    <w:rsid w:val="000814AE"/>
    <w:rsid w:val="000A1DC2"/>
    <w:rsid w:val="000C542E"/>
    <w:rsid w:val="000C6374"/>
    <w:rsid w:val="000C77E0"/>
    <w:rsid w:val="000D17F1"/>
    <w:rsid w:val="000F6660"/>
    <w:rsid w:val="000F75A1"/>
    <w:rsid w:val="00107406"/>
    <w:rsid w:val="0011745E"/>
    <w:rsid w:val="001200B4"/>
    <w:rsid w:val="00141BB7"/>
    <w:rsid w:val="00194213"/>
    <w:rsid w:val="001A2FD7"/>
    <w:rsid w:val="001A5E90"/>
    <w:rsid w:val="001B5717"/>
    <w:rsid w:val="002001D7"/>
    <w:rsid w:val="0020319D"/>
    <w:rsid w:val="00272B23"/>
    <w:rsid w:val="00276048"/>
    <w:rsid w:val="002A7EEA"/>
    <w:rsid w:val="002C5F70"/>
    <w:rsid w:val="003946C7"/>
    <w:rsid w:val="00394986"/>
    <w:rsid w:val="003A4C5D"/>
    <w:rsid w:val="00457ECD"/>
    <w:rsid w:val="00492E75"/>
    <w:rsid w:val="004C174E"/>
    <w:rsid w:val="004D3A8A"/>
    <w:rsid w:val="004E2E51"/>
    <w:rsid w:val="00536965"/>
    <w:rsid w:val="005961B1"/>
    <w:rsid w:val="005B703E"/>
    <w:rsid w:val="005F05E6"/>
    <w:rsid w:val="005F609F"/>
    <w:rsid w:val="005F62CB"/>
    <w:rsid w:val="005F7458"/>
    <w:rsid w:val="00611EFD"/>
    <w:rsid w:val="00613AC7"/>
    <w:rsid w:val="006310E8"/>
    <w:rsid w:val="0065366A"/>
    <w:rsid w:val="00656334"/>
    <w:rsid w:val="00664481"/>
    <w:rsid w:val="006803DA"/>
    <w:rsid w:val="006C17C3"/>
    <w:rsid w:val="00705A78"/>
    <w:rsid w:val="007476D5"/>
    <w:rsid w:val="007B4223"/>
    <w:rsid w:val="007B7D65"/>
    <w:rsid w:val="007F40C0"/>
    <w:rsid w:val="0083430F"/>
    <w:rsid w:val="00840BDC"/>
    <w:rsid w:val="0087180A"/>
    <w:rsid w:val="00946E65"/>
    <w:rsid w:val="00956994"/>
    <w:rsid w:val="009C1713"/>
    <w:rsid w:val="009E3BE4"/>
    <w:rsid w:val="00A3598E"/>
    <w:rsid w:val="00A44ED9"/>
    <w:rsid w:val="00A45792"/>
    <w:rsid w:val="00A53BB5"/>
    <w:rsid w:val="00A738C9"/>
    <w:rsid w:val="00AB31B3"/>
    <w:rsid w:val="00AE65FD"/>
    <w:rsid w:val="00AF3711"/>
    <w:rsid w:val="00B02049"/>
    <w:rsid w:val="00B56AE6"/>
    <w:rsid w:val="00B83507"/>
    <w:rsid w:val="00BD5EE8"/>
    <w:rsid w:val="00C46391"/>
    <w:rsid w:val="00CA69AF"/>
    <w:rsid w:val="00CB2B2F"/>
    <w:rsid w:val="00CD3167"/>
    <w:rsid w:val="00CF16FD"/>
    <w:rsid w:val="00DA219B"/>
    <w:rsid w:val="00E31878"/>
    <w:rsid w:val="00E42545"/>
    <w:rsid w:val="00E457B7"/>
    <w:rsid w:val="00E719B2"/>
    <w:rsid w:val="00E740DB"/>
    <w:rsid w:val="00E839E7"/>
    <w:rsid w:val="00E92959"/>
    <w:rsid w:val="00E9749C"/>
    <w:rsid w:val="00EA74B6"/>
    <w:rsid w:val="00EC72E2"/>
    <w:rsid w:val="00F31F22"/>
    <w:rsid w:val="00F36748"/>
    <w:rsid w:val="00FC72D4"/>
    <w:rsid w:val="00FD133C"/>
    <w:rsid w:val="00FD57F1"/>
    <w:rsid w:val="00FF2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E65FD"/>
    <w:rPr>
      <w:rFonts w:ascii="Tahoma" w:hAnsi="Tahoma"/>
      <w:szCs w:val="24"/>
    </w:rPr>
  </w:style>
  <w:style w:type="paragraph" w:styleId="Nadpis1">
    <w:name w:val="heading 1"/>
    <w:basedOn w:val="Normln"/>
    <w:next w:val="Normln"/>
    <w:link w:val="Nadpis1Char"/>
    <w:qFormat/>
    <w:rsid w:val="00276048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FC72D4"/>
    <w:pPr>
      <w:keepNext/>
      <w:numPr>
        <w:ilvl w:val="1"/>
        <w:numId w:val="1"/>
      </w:numPr>
      <w:tabs>
        <w:tab w:val="left" w:pos="540"/>
        <w:tab w:val="left" w:pos="1260"/>
        <w:tab w:val="left" w:pos="1980"/>
        <w:tab w:val="left" w:pos="3960"/>
      </w:tabs>
      <w:suppressAutoHyphens/>
      <w:jc w:val="center"/>
      <w:outlineLvl w:val="1"/>
    </w:pPr>
    <w:rPr>
      <w:rFonts w:ascii="Times New Roman" w:hAnsi="Times New Roman"/>
      <w:b/>
      <w:bCs/>
      <w:sz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4">
    <w:name w:val="Styl4"/>
    <w:basedOn w:val="Normln"/>
    <w:rsid w:val="00A45792"/>
    <w:pPr>
      <w:ind w:left="360"/>
      <w:jc w:val="both"/>
    </w:pPr>
    <w:rPr>
      <w:b/>
      <w:sz w:val="32"/>
      <w:szCs w:val="32"/>
    </w:rPr>
  </w:style>
  <w:style w:type="paragraph" w:customStyle="1" w:styleId="Default">
    <w:name w:val="Default"/>
    <w:rsid w:val="00394986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Hypertextovodkaz">
    <w:name w:val="Hyperlink"/>
    <w:rsid w:val="00E839E7"/>
    <w:rPr>
      <w:color w:val="0000FF"/>
      <w:u w:val="single"/>
    </w:rPr>
  </w:style>
  <w:style w:type="paragraph" w:customStyle="1" w:styleId="Zkladntext21">
    <w:name w:val="Základní text 21"/>
    <w:basedOn w:val="Normln"/>
    <w:rsid w:val="00BD5EE8"/>
    <w:pPr>
      <w:jc w:val="both"/>
    </w:pPr>
    <w:rPr>
      <w:rFonts w:ascii="Times New Roman" w:hAnsi="Times New Roman"/>
      <w:sz w:val="24"/>
      <w:szCs w:val="20"/>
    </w:rPr>
  </w:style>
  <w:style w:type="paragraph" w:styleId="Zkladntext">
    <w:name w:val="Body Text"/>
    <w:basedOn w:val="Normln"/>
    <w:link w:val="ZkladntextChar"/>
    <w:rsid w:val="00BD5EE8"/>
    <w:rPr>
      <w:rFonts w:ascii="Times New Roman" w:hAnsi="Times New Roman"/>
      <w:sz w:val="24"/>
      <w:szCs w:val="20"/>
    </w:rPr>
  </w:style>
  <w:style w:type="character" w:customStyle="1" w:styleId="ZkladntextChar">
    <w:name w:val="Základní text Char"/>
    <w:link w:val="Zkladntext"/>
    <w:rsid w:val="00BD5EE8"/>
    <w:rPr>
      <w:sz w:val="24"/>
      <w:lang w:val="cs-CZ" w:eastAsia="cs-CZ" w:bidi="ar-SA"/>
    </w:rPr>
  </w:style>
  <w:style w:type="paragraph" w:styleId="Zpat">
    <w:name w:val="footer"/>
    <w:basedOn w:val="Normln"/>
    <w:link w:val="ZpatChar"/>
    <w:uiPriority w:val="99"/>
    <w:rsid w:val="000C77E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C77E0"/>
  </w:style>
  <w:style w:type="paragraph" w:customStyle="1" w:styleId="Smlouva2">
    <w:name w:val="Smlouva2"/>
    <w:basedOn w:val="Normln"/>
    <w:rsid w:val="000A1DC2"/>
    <w:pPr>
      <w:widowControl w:val="0"/>
      <w:suppressAutoHyphens/>
      <w:jc w:val="center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OdstavecSmlouvy">
    <w:name w:val="OdstavecSmlouvy"/>
    <w:basedOn w:val="Normln"/>
    <w:rsid w:val="000A1DC2"/>
    <w:pPr>
      <w:keepLines/>
      <w:numPr>
        <w:numId w:val="5"/>
      </w:numPr>
      <w:tabs>
        <w:tab w:val="left" w:pos="426"/>
        <w:tab w:val="left" w:pos="1701"/>
      </w:tabs>
      <w:suppressAutoHyphens/>
      <w:spacing w:after="120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dajeOSmluvnStran">
    <w:name w:val="ÚdajeOSmluvníStraně"/>
    <w:basedOn w:val="Normln"/>
    <w:rsid w:val="000A1DC2"/>
    <w:pPr>
      <w:suppressAutoHyphens/>
      <w:ind w:left="357"/>
    </w:pPr>
    <w:rPr>
      <w:rFonts w:ascii="Times New Roman" w:hAnsi="Times New Roman"/>
      <w:sz w:val="24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0A1DC2"/>
    <w:pPr>
      <w:ind w:left="720"/>
      <w:contextualSpacing/>
    </w:pPr>
    <w:rPr>
      <w:rFonts w:ascii="Times New Roman" w:hAnsi="Times New Roman"/>
      <w:sz w:val="24"/>
    </w:rPr>
  </w:style>
  <w:style w:type="paragraph" w:styleId="Zhlav">
    <w:name w:val="header"/>
    <w:basedOn w:val="Normln"/>
    <w:link w:val="ZhlavChar"/>
    <w:uiPriority w:val="99"/>
    <w:rsid w:val="00141BB7"/>
    <w:pPr>
      <w:tabs>
        <w:tab w:val="center" w:pos="4536"/>
        <w:tab w:val="right" w:pos="9072"/>
      </w:tabs>
      <w:suppressAutoHyphens/>
    </w:pPr>
    <w:rPr>
      <w:rFonts w:ascii="Times New Roman" w:hAnsi="Times New Roman"/>
      <w:sz w:val="24"/>
      <w:lang w:eastAsia="ar-SA"/>
    </w:rPr>
  </w:style>
  <w:style w:type="character" w:customStyle="1" w:styleId="ZhlavChar">
    <w:name w:val="Záhlaví Char"/>
    <w:link w:val="Zhlav"/>
    <w:uiPriority w:val="99"/>
    <w:rsid w:val="00141BB7"/>
    <w:rPr>
      <w:sz w:val="24"/>
      <w:szCs w:val="24"/>
      <w:lang w:eastAsia="ar-SA"/>
    </w:rPr>
  </w:style>
  <w:style w:type="paragraph" w:customStyle="1" w:styleId="Smlouva-slo">
    <w:name w:val="Smlouva-číslo"/>
    <w:basedOn w:val="Normln"/>
    <w:rsid w:val="00141BB7"/>
    <w:pPr>
      <w:widowControl w:val="0"/>
      <w:suppressAutoHyphens/>
      <w:spacing w:before="120" w:line="240" w:lineRule="atLeast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slovnvSOD">
    <w:name w:val="číslování v SOD"/>
    <w:basedOn w:val="Zkladntext"/>
    <w:rsid w:val="00A44ED9"/>
    <w:pPr>
      <w:widowControl w:val="0"/>
      <w:numPr>
        <w:numId w:val="13"/>
      </w:numPr>
      <w:tabs>
        <w:tab w:val="left" w:pos="540"/>
        <w:tab w:val="left" w:pos="1260"/>
        <w:tab w:val="left" w:pos="1980"/>
        <w:tab w:val="left" w:pos="3960"/>
      </w:tabs>
      <w:suppressAutoHyphens/>
      <w:spacing w:after="120"/>
      <w:jc w:val="both"/>
    </w:pPr>
    <w:rPr>
      <w:rFonts w:ascii="Arial" w:hAnsi="Arial"/>
      <w:sz w:val="22"/>
      <w:lang w:eastAsia="ar-SA"/>
    </w:rPr>
  </w:style>
  <w:style w:type="character" w:customStyle="1" w:styleId="Nadpis2Char">
    <w:name w:val="Nadpis 2 Char"/>
    <w:link w:val="Nadpis2"/>
    <w:uiPriority w:val="9"/>
    <w:rsid w:val="00FC72D4"/>
    <w:rPr>
      <w:b/>
      <w:bCs/>
      <w:sz w:val="24"/>
      <w:szCs w:val="24"/>
      <w:lang w:eastAsia="ar-SA"/>
    </w:rPr>
  </w:style>
  <w:style w:type="character" w:customStyle="1" w:styleId="Nadpis1Char">
    <w:name w:val="Nadpis 1 Char"/>
    <w:link w:val="Nadpis1"/>
    <w:rsid w:val="00276048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ZpatChar">
    <w:name w:val="Zápatí Char"/>
    <w:link w:val="Zpat"/>
    <w:uiPriority w:val="99"/>
    <w:locked/>
    <w:rsid w:val="00276048"/>
    <w:rPr>
      <w:rFonts w:ascii="Tahoma" w:hAnsi="Tahoma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3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hanakova@sosfm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znicek@sosfm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16A38A-37BB-415B-8AB4-DA77ADC8C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2691</Words>
  <Characters>16139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MÚ Bruntál</Company>
  <LinksUpToDate>false</LinksUpToDate>
  <CharactersWithSpaces>18793</CharactersWithSpaces>
  <SharedDoc>false</SharedDoc>
  <HLinks>
    <vt:vector size="12" baseType="variant">
      <vt:variant>
        <vt:i4>5767202</vt:i4>
      </vt:variant>
      <vt:variant>
        <vt:i4>3</vt:i4>
      </vt:variant>
      <vt:variant>
        <vt:i4>0</vt:i4>
      </vt:variant>
      <vt:variant>
        <vt:i4>5</vt:i4>
      </vt:variant>
      <vt:variant>
        <vt:lpwstr>mailto:meca@sps-bruntal.cz</vt:lpwstr>
      </vt:variant>
      <vt:variant>
        <vt:lpwstr/>
      </vt:variant>
      <vt:variant>
        <vt:i4>109</vt:i4>
      </vt:variant>
      <vt:variant>
        <vt:i4>0</vt:i4>
      </vt:variant>
      <vt:variant>
        <vt:i4>0</vt:i4>
      </vt:variant>
      <vt:variant>
        <vt:i4>5</vt:i4>
      </vt:variant>
      <vt:variant>
        <vt:lpwstr>mailto:reditel@sps-bruntal.cz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 </cp:lastModifiedBy>
  <cp:revision>5</cp:revision>
  <cp:lastPrinted>2012-10-12T08:01:00Z</cp:lastPrinted>
  <dcterms:created xsi:type="dcterms:W3CDTF">2013-08-14T14:37:00Z</dcterms:created>
  <dcterms:modified xsi:type="dcterms:W3CDTF">2013-08-20T14:26:00Z</dcterms:modified>
</cp:coreProperties>
</file>